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1177EC5" w14:textId="42EF7EBD" w:rsidR="0020483D" w:rsidRDefault="00C403BD" w:rsidP="0020483D">
      <w:pPr>
        <w:jc w:val="center"/>
        <w:rPr>
          <w:noProof/>
        </w:rPr>
      </w:pPr>
      <w:r>
        <w:rPr>
          <w:noProof/>
        </w:rPr>
        <w:drawing>
          <wp:inline distT="0" distB="0" distL="0" distR="0" wp14:anchorId="0380AE4D" wp14:editId="5154F2B2">
            <wp:extent cx="419100" cy="4476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D673C7C" w14:textId="77777777" w:rsidR="0020483D" w:rsidRDefault="0020483D" w:rsidP="0020483D">
      <w:pPr>
        <w:jc w:val="center"/>
        <w:rPr>
          <w:noProof/>
        </w:rPr>
      </w:pPr>
    </w:p>
    <w:p w14:paraId="6C8830B1" w14:textId="77777777" w:rsidR="004B6FFE" w:rsidRPr="00132A93" w:rsidRDefault="004B6FFE" w:rsidP="004B6FFE">
      <w:pPr>
        <w:spacing w:line="360" w:lineRule="auto"/>
        <w:jc w:val="center"/>
        <w:rPr>
          <w:noProof/>
          <w:sz w:val="22"/>
          <w:szCs w:val="22"/>
        </w:rPr>
      </w:pPr>
      <w:r w:rsidRPr="00132A93">
        <w:rPr>
          <w:noProof/>
          <w:sz w:val="22"/>
          <w:szCs w:val="22"/>
        </w:rPr>
        <w:t xml:space="preserve">МИНИСТЕРСТВО НАУКИ </w:t>
      </w:r>
      <w:r>
        <w:rPr>
          <w:noProof/>
          <w:sz w:val="22"/>
          <w:szCs w:val="22"/>
        </w:rPr>
        <w:t xml:space="preserve"> И ВЫСШЕГО </w:t>
      </w:r>
      <w:r w:rsidRPr="00132A93">
        <w:rPr>
          <w:noProof/>
          <w:sz w:val="22"/>
          <w:szCs w:val="22"/>
        </w:rPr>
        <w:t>ОБРАЗОВАНИЯ  РОССИЙСКОЙ ФЕДЕРАЦИИ</w:t>
      </w:r>
    </w:p>
    <w:p w14:paraId="3FC0F9BA" w14:textId="77777777" w:rsidR="0020483D" w:rsidRPr="00132A93" w:rsidRDefault="0020483D" w:rsidP="0020483D">
      <w:pPr>
        <w:spacing w:line="360" w:lineRule="auto"/>
        <w:jc w:val="center"/>
        <w:rPr>
          <w:noProof/>
          <w:sz w:val="22"/>
          <w:szCs w:val="22"/>
        </w:rPr>
      </w:pPr>
      <w:r w:rsidRPr="00132A93">
        <w:rPr>
          <w:noProof/>
          <w:sz w:val="22"/>
          <w:szCs w:val="22"/>
        </w:rPr>
        <w:t>ФЕДЕРАЛЬНОЕ ГОСУДАРСТВЕННОЕ БЮДЖЕТНОЕ ОБРАЗОВАТЕЛЬНОЕ УЧРЕЖДЕНИЕ ВЫСШЕГО ПРОФЕССИОНАЛЬНОГО ОБРАЗОВАНИЯ</w:t>
      </w:r>
    </w:p>
    <w:p w14:paraId="69391F1F" w14:textId="77777777" w:rsidR="0020483D" w:rsidRPr="00132A93" w:rsidRDefault="0020483D" w:rsidP="0020483D">
      <w:pPr>
        <w:spacing w:line="360" w:lineRule="auto"/>
        <w:jc w:val="center"/>
        <w:rPr>
          <w:b/>
          <w:noProof/>
        </w:rPr>
      </w:pPr>
      <w:r w:rsidRPr="00132A93">
        <w:rPr>
          <w:b/>
          <w:noProof/>
        </w:rPr>
        <w:t>«Донской государственный технический университет»</w:t>
      </w:r>
    </w:p>
    <w:p w14:paraId="4F6BDE33" w14:textId="77777777" w:rsidR="0020483D" w:rsidRDefault="0020483D" w:rsidP="0020483D">
      <w:pPr>
        <w:spacing w:line="360" w:lineRule="auto"/>
        <w:jc w:val="center"/>
        <w:rPr>
          <w:noProof/>
        </w:rPr>
      </w:pPr>
      <w:r>
        <w:rPr>
          <w:noProof/>
        </w:rPr>
        <w:t>(ДГТУ)</w:t>
      </w:r>
    </w:p>
    <w:p w14:paraId="7838209E" w14:textId="77777777" w:rsidR="0020483D" w:rsidRDefault="0020483D" w:rsidP="0020483D">
      <w:pPr>
        <w:spacing w:line="360" w:lineRule="auto"/>
        <w:jc w:val="center"/>
        <w:rPr>
          <w:noProof/>
          <w:snapToGrid w:val="0"/>
          <w:color w:val="000000"/>
        </w:rPr>
      </w:pPr>
    </w:p>
    <w:p w14:paraId="1C48424A" w14:textId="77777777" w:rsidR="0020483D" w:rsidRDefault="0020483D" w:rsidP="0020483D">
      <w:pPr>
        <w:spacing w:line="360" w:lineRule="auto"/>
        <w:jc w:val="center"/>
        <w:rPr>
          <w:noProof/>
          <w:color w:val="000000"/>
        </w:rPr>
      </w:pPr>
    </w:p>
    <w:p w14:paraId="1B23D226" w14:textId="77777777" w:rsidR="0020483D" w:rsidRPr="00132A93" w:rsidRDefault="0020483D" w:rsidP="0020483D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noProof/>
          <w:color w:val="000000"/>
        </w:rPr>
      </w:pPr>
      <w:r w:rsidRPr="00132A93">
        <w:rPr>
          <w:b/>
          <w:noProof/>
          <w:color w:val="000000"/>
        </w:rPr>
        <w:t>Кафедра «Информационные технологии»</w:t>
      </w:r>
    </w:p>
    <w:p w14:paraId="4841B74C" w14:textId="77777777" w:rsidR="0020483D" w:rsidRDefault="0020483D" w:rsidP="0020483D">
      <w:pPr>
        <w:spacing w:line="360" w:lineRule="auto"/>
        <w:rPr>
          <w:noProof/>
          <w:snapToGrid w:val="0"/>
          <w:color w:val="000000"/>
        </w:rPr>
      </w:pPr>
    </w:p>
    <w:p w14:paraId="1C21C0FE" w14:textId="77777777" w:rsidR="00232C4C" w:rsidRDefault="00232C4C" w:rsidP="00232C4C">
      <w:pPr>
        <w:ind w:left="567"/>
      </w:pPr>
    </w:p>
    <w:p w14:paraId="55F596B4" w14:textId="77777777" w:rsidR="00232C4C" w:rsidRDefault="00232C4C" w:rsidP="00232C4C">
      <w:pPr>
        <w:ind w:left="567"/>
      </w:pPr>
    </w:p>
    <w:p w14:paraId="49A36DB4" w14:textId="77777777" w:rsidR="00232C4C" w:rsidRDefault="00232C4C" w:rsidP="00232C4C">
      <w:pPr>
        <w:ind w:left="567"/>
      </w:pPr>
    </w:p>
    <w:p w14:paraId="1DB464F7" w14:textId="77777777" w:rsidR="00232C4C" w:rsidRPr="00132A93" w:rsidRDefault="0020483D" w:rsidP="00232C4C">
      <w:pPr>
        <w:ind w:left="567"/>
        <w:jc w:val="center"/>
        <w:rPr>
          <w:b/>
          <w:sz w:val="32"/>
          <w:szCs w:val="32"/>
        </w:rPr>
      </w:pPr>
      <w:r w:rsidRPr="00132A93">
        <w:rPr>
          <w:b/>
          <w:sz w:val="32"/>
          <w:szCs w:val="32"/>
        </w:rPr>
        <w:t xml:space="preserve">Методические указания </w:t>
      </w:r>
    </w:p>
    <w:p w14:paraId="2C9211A7" w14:textId="77777777" w:rsidR="00232C4C" w:rsidRDefault="00232C4C" w:rsidP="00232C4C">
      <w:pPr>
        <w:ind w:left="567"/>
        <w:jc w:val="center"/>
        <w:rPr>
          <w:b/>
        </w:rPr>
      </w:pPr>
    </w:p>
    <w:p w14:paraId="7ABBF6CD" w14:textId="1E02359E" w:rsidR="009566C9" w:rsidRDefault="00232C4C" w:rsidP="00232C4C">
      <w:pPr>
        <w:ind w:left="567"/>
        <w:jc w:val="center"/>
        <w:rPr>
          <w:b/>
        </w:rPr>
      </w:pPr>
      <w:r>
        <w:rPr>
          <w:b/>
        </w:rPr>
        <w:t>ДЛЯ КОНТРОЛЬН</w:t>
      </w:r>
      <w:r w:rsidR="00132A93">
        <w:rPr>
          <w:b/>
        </w:rPr>
        <w:t>ОЙ</w:t>
      </w:r>
      <w:r>
        <w:rPr>
          <w:b/>
        </w:rPr>
        <w:t xml:space="preserve"> РАБОТ</w:t>
      </w:r>
      <w:r w:rsidR="00132A93">
        <w:rPr>
          <w:b/>
        </w:rPr>
        <w:t>Ы</w:t>
      </w:r>
      <w:r w:rsidRPr="00341867">
        <w:rPr>
          <w:b/>
        </w:rPr>
        <w:t xml:space="preserve"> </w:t>
      </w:r>
      <w:r w:rsidR="009566C9">
        <w:rPr>
          <w:b/>
        </w:rPr>
        <w:t>№</w:t>
      </w:r>
      <w:r w:rsidR="00B967F9">
        <w:rPr>
          <w:b/>
        </w:rPr>
        <w:t>1</w:t>
      </w:r>
    </w:p>
    <w:p w14:paraId="17F80D16" w14:textId="77777777" w:rsidR="00232C4C" w:rsidRPr="00341867" w:rsidRDefault="009566C9" w:rsidP="00232C4C">
      <w:pPr>
        <w:ind w:left="567"/>
        <w:jc w:val="center"/>
        <w:rPr>
          <w:b/>
        </w:rPr>
      </w:pPr>
      <w:r>
        <w:rPr>
          <w:b/>
        </w:rPr>
        <w:t xml:space="preserve">по </w:t>
      </w:r>
      <w:r w:rsidR="0020483D">
        <w:rPr>
          <w:b/>
        </w:rPr>
        <w:t>дисциплине</w:t>
      </w:r>
      <w:r>
        <w:rPr>
          <w:b/>
        </w:rPr>
        <w:t xml:space="preserve"> </w:t>
      </w:r>
    </w:p>
    <w:p w14:paraId="221ACD26" w14:textId="5BFB045C" w:rsidR="00232C4C" w:rsidRDefault="00E0683A" w:rsidP="00232C4C">
      <w:pPr>
        <w:ind w:left="567"/>
        <w:jc w:val="center"/>
      </w:pPr>
      <w:r>
        <w:rPr>
          <w:b/>
        </w:rPr>
        <w:t>«</w:t>
      </w:r>
      <w:r w:rsidR="003F09BB">
        <w:rPr>
          <w:b/>
        </w:rPr>
        <w:t>ПРОГРАММИРОВАНИЕ</w:t>
      </w:r>
      <w:r>
        <w:rPr>
          <w:b/>
        </w:rPr>
        <w:t>»</w:t>
      </w:r>
    </w:p>
    <w:p w14:paraId="793D0192" w14:textId="77777777" w:rsidR="008359D5" w:rsidRDefault="00232C4C" w:rsidP="00232C4C">
      <w:pPr>
        <w:ind w:left="567"/>
        <w:jc w:val="center"/>
        <w:rPr>
          <w:b/>
        </w:rPr>
      </w:pPr>
      <w:r>
        <w:rPr>
          <w:b/>
        </w:rPr>
        <w:t>(для студентов</w:t>
      </w:r>
      <w:r w:rsidR="002624D3">
        <w:rPr>
          <w:b/>
        </w:rPr>
        <w:t xml:space="preserve"> </w:t>
      </w:r>
      <w:r>
        <w:rPr>
          <w:b/>
        </w:rPr>
        <w:t>заочно</w:t>
      </w:r>
      <w:r w:rsidR="0020483D">
        <w:rPr>
          <w:b/>
        </w:rPr>
        <w:t>й</w:t>
      </w:r>
      <w:r>
        <w:rPr>
          <w:b/>
        </w:rPr>
        <w:t xml:space="preserve"> </w:t>
      </w:r>
      <w:r w:rsidR="0020483D">
        <w:rPr>
          <w:b/>
        </w:rPr>
        <w:t>формы обучения</w:t>
      </w:r>
    </w:p>
    <w:p w14:paraId="347224EB" w14:textId="77777777" w:rsidR="00232C4C" w:rsidRDefault="008359D5" w:rsidP="00232C4C">
      <w:pPr>
        <w:ind w:left="567"/>
        <w:jc w:val="center"/>
        <w:rPr>
          <w:b/>
        </w:rPr>
      </w:pPr>
      <w:r>
        <w:rPr>
          <w:b/>
        </w:rPr>
        <w:t>направления 09</w:t>
      </w:r>
      <w:r w:rsidR="004C3282">
        <w:rPr>
          <w:b/>
        </w:rPr>
        <w:t>.</w:t>
      </w:r>
      <w:r>
        <w:rPr>
          <w:b/>
        </w:rPr>
        <w:t>03</w:t>
      </w:r>
      <w:r w:rsidR="004C3282">
        <w:rPr>
          <w:b/>
        </w:rPr>
        <w:t>.</w:t>
      </w:r>
      <w:r>
        <w:rPr>
          <w:b/>
        </w:rPr>
        <w:t>03</w:t>
      </w:r>
      <w:r w:rsidR="00232C4C">
        <w:rPr>
          <w:b/>
        </w:rPr>
        <w:t>)</w:t>
      </w:r>
    </w:p>
    <w:p w14:paraId="19FF0DFC" w14:textId="77777777" w:rsidR="00232C4C" w:rsidRDefault="00232C4C" w:rsidP="00232C4C">
      <w:pPr>
        <w:ind w:left="567"/>
        <w:jc w:val="center"/>
      </w:pPr>
    </w:p>
    <w:p w14:paraId="68C84261" w14:textId="77777777" w:rsidR="00232C4C" w:rsidRPr="00341867" w:rsidRDefault="00232C4C" w:rsidP="00232C4C">
      <w:pPr>
        <w:ind w:left="567"/>
        <w:jc w:val="center"/>
      </w:pPr>
    </w:p>
    <w:p w14:paraId="65A7682A" w14:textId="77777777" w:rsidR="00232C4C" w:rsidRPr="00341867" w:rsidRDefault="00232C4C" w:rsidP="00232C4C">
      <w:pPr>
        <w:ind w:left="567"/>
        <w:jc w:val="center"/>
      </w:pPr>
    </w:p>
    <w:p w14:paraId="625406CC" w14:textId="77777777" w:rsidR="00232C4C" w:rsidRPr="00341867" w:rsidRDefault="00232C4C" w:rsidP="00232C4C">
      <w:pPr>
        <w:ind w:left="567"/>
        <w:jc w:val="center"/>
      </w:pPr>
    </w:p>
    <w:p w14:paraId="4C959D65" w14:textId="77777777" w:rsidR="00232C4C" w:rsidRDefault="00232C4C" w:rsidP="00232C4C">
      <w:pPr>
        <w:ind w:left="567"/>
        <w:jc w:val="center"/>
      </w:pPr>
    </w:p>
    <w:p w14:paraId="22C40B01" w14:textId="77777777" w:rsidR="00232C4C" w:rsidRDefault="00232C4C" w:rsidP="00232C4C">
      <w:pPr>
        <w:ind w:left="567"/>
        <w:jc w:val="center"/>
      </w:pPr>
    </w:p>
    <w:p w14:paraId="55E6DAA3" w14:textId="77777777" w:rsidR="00232C4C" w:rsidRDefault="00232C4C" w:rsidP="00232C4C">
      <w:pPr>
        <w:ind w:left="567"/>
        <w:jc w:val="center"/>
      </w:pPr>
    </w:p>
    <w:p w14:paraId="145E7EAD" w14:textId="77777777" w:rsidR="00232C4C" w:rsidRDefault="00232C4C" w:rsidP="00232C4C">
      <w:pPr>
        <w:ind w:left="567"/>
        <w:jc w:val="center"/>
      </w:pPr>
    </w:p>
    <w:p w14:paraId="082E7610" w14:textId="77777777" w:rsidR="00232C4C" w:rsidRDefault="00232C4C" w:rsidP="00232C4C">
      <w:pPr>
        <w:ind w:left="567"/>
        <w:jc w:val="center"/>
      </w:pPr>
    </w:p>
    <w:p w14:paraId="7973F4AA" w14:textId="77777777" w:rsidR="00B030A3" w:rsidRDefault="00232C4C" w:rsidP="00232C4C">
      <w:pPr>
        <w:ind w:left="567"/>
        <w:jc w:val="center"/>
        <w:rPr>
          <w:b/>
        </w:rPr>
      </w:pPr>
      <w:r>
        <w:rPr>
          <w:b/>
        </w:rPr>
        <w:t xml:space="preserve">Ростов – на – Дону </w:t>
      </w:r>
    </w:p>
    <w:p w14:paraId="707E0814" w14:textId="2E42FBB7" w:rsidR="00232C4C" w:rsidRPr="0097365D" w:rsidRDefault="003F09BB" w:rsidP="00232C4C">
      <w:pPr>
        <w:ind w:left="567"/>
        <w:jc w:val="center"/>
      </w:pPr>
      <w:r>
        <w:rPr>
          <w:b/>
        </w:rPr>
        <w:t>20</w:t>
      </w:r>
      <w:r w:rsidR="00AE6791" w:rsidRPr="000C48D3">
        <w:rPr>
          <w:b/>
        </w:rPr>
        <w:t>2</w:t>
      </w:r>
      <w:r w:rsidR="000C48D3">
        <w:rPr>
          <w:b/>
        </w:rPr>
        <w:t>4</w:t>
      </w:r>
    </w:p>
    <w:p w14:paraId="2E08DDE1" w14:textId="77777777" w:rsidR="00232C4C" w:rsidRPr="00341867" w:rsidRDefault="00232C4C" w:rsidP="00232C4C">
      <w:pPr>
        <w:pStyle w:val="1"/>
        <w:jc w:val="left"/>
      </w:pPr>
      <w:r w:rsidRPr="00341867">
        <w:br w:type="page"/>
      </w:r>
    </w:p>
    <w:p w14:paraId="2534C8E5" w14:textId="77777777" w:rsidR="00232C4C" w:rsidRPr="00341867" w:rsidRDefault="00232C4C" w:rsidP="00232C4C">
      <w:pPr>
        <w:pStyle w:val="1"/>
        <w:jc w:val="left"/>
      </w:pPr>
    </w:p>
    <w:p w14:paraId="750BCFF5" w14:textId="77777777" w:rsidR="00232C4C" w:rsidRDefault="00232C4C" w:rsidP="00232C4C">
      <w:pPr>
        <w:pStyle w:val="1"/>
        <w:jc w:val="left"/>
        <w:rPr>
          <w:b w:val="0"/>
        </w:rPr>
      </w:pPr>
      <w:r>
        <w:rPr>
          <w:b w:val="0"/>
        </w:rPr>
        <w:t>Кафедра «Информа</w:t>
      </w:r>
      <w:r w:rsidR="00B030A3">
        <w:rPr>
          <w:b w:val="0"/>
        </w:rPr>
        <w:t>ционные технологии</w:t>
      </w:r>
      <w:r>
        <w:rPr>
          <w:b w:val="0"/>
        </w:rPr>
        <w:t>»</w:t>
      </w:r>
    </w:p>
    <w:p w14:paraId="6135D0E1" w14:textId="77777777" w:rsidR="00232C4C" w:rsidRDefault="00232C4C" w:rsidP="00232C4C">
      <w:pPr>
        <w:ind w:left="567"/>
      </w:pPr>
    </w:p>
    <w:p w14:paraId="13A3FF85" w14:textId="1D7E5223" w:rsidR="00F16F0F" w:rsidRPr="00F16F0F" w:rsidRDefault="00B967F9" w:rsidP="00F16F0F">
      <w:pPr>
        <w:pStyle w:val="3"/>
        <w:jc w:val="left"/>
        <w:rPr>
          <w:b w:val="0"/>
        </w:rPr>
      </w:pPr>
      <w:r>
        <w:rPr>
          <w:b w:val="0"/>
        </w:rPr>
        <w:t>Составители</w:t>
      </w:r>
      <w:r w:rsidR="00F16F0F" w:rsidRPr="00F16F0F">
        <w:rPr>
          <w:b w:val="0"/>
        </w:rPr>
        <w:t>:</w:t>
      </w:r>
    </w:p>
    <w:p w14:paraId="24A8A251" w14:textId="07C64DF5" w:rsidR="00232C4C" w:rsidRDefault="00B967F9" w:rsidP="00F16F0F">
      <w:pPr>
        <w:pStyle w:val="3"/>
        <w:jc w:val="left"/>
        <w:rPr>
          <w:b w:val="0"/>
        </w:rPr>
      </w:pPr>
      <w:r>
        <w:rPr>
          <w:b w:val="0"/>
        </w:rPr>
        <w:t>Доц.</w:t>
      </w:r>
      <w:r w:rsidR="00F16F0F" w:rsidRPr="00F16F0F">
        <w:rPr>
          <w:b w:val="0"/>
        </w:rPr>
        <w:t xml:space="preserve"> Рашидова Е.В.</w:t>
      </w:r>
      <w:r>
        <w:rPr>
          <w:b w:val="0"/>
        </w:rPr>
        <w:t>, доц. Шаповалова Е.В., Иващенко В.В.</w:t>
      </w:r>
    </w:p>
    <w:p w14:paraId="7467BBFD" w14:textId="77777777" w:rsidR="00232C4C" w:rsidRDefault="00232C4C" w:rsidP="00232C4C">
      <w:pPr>
        <w:ind w:left="567"/>
      </w:pPr>
    </w:p>
    <w:p w14:paraId="4AA3CC73" w14:textId="77777777" w:rsidR="00232C4C" w:rsidRDefault="00232C4C" w:rsidP="00232C4C">
      <w:pPr>
        <w:ind w:left="567"/>
      </w:pPr>
    </w:p>
    <w:p w14:paraId="08E73537" w14:textId="77777777" w:rsidR="00232C4C" w:rsidRDefault="00232C4C" w:rsidP="00232C4C">
      <w:pPr>
        <w:ind w:left="567"/>
      </w:pPr>
    </w:p>
    <w:p w14:paraId="28F145DD" w14:textId="77777777" w:rsidR="00232C4C" w:rsidRDefault="00232C4C" w:rsidP="00232C4C">
      <w:pPr>
        <w:ind w:left="567"/>
      </w:pPr>
    </w:p>
    <w:p w14:paraId="4B1202AE" w14:textId="77777777" w:rsidR="00232C4C" w:rsidRDefault="00232C4C" w:rsidP="00232C4C">
      <w:pPr>
        <w:ind w:left="567"/>
      </w:pPr>
    </w:p>
    <w:p w14:paraId="0CFDAD6C" w14:textId="77777777" w:rsidR="00232C4C" w:rsidRDefault="00232C4C" w:rsidP="00232C4C">
      <w:pPr>
        <w:ind w:left="567"/>
      </w:pPr>
    </w:p>
    <w:p w14:paraId="7AF2C466" w14:textId="77777777" w:rsidR="00232C4C" w:rsidRDefault="00232C4C" w:rsidP="00232C4C">
      <w:pPr>
        <w:ind w:left="567"/>
      </w:pPr>
    </w:p>
    <w:p w14:paraId="4E6577C9" w14:textId="24451329" w:rsidR="00232C4C" w:rsidRDefault="00232C4C" w:rsidP="00232C4C">
      <w:pPr>
        <w:ind w:left="567"/>
      </w:pPr>
      <w:r>
        <w:t xml:space="preserve">Задания </w:t>
      </w:r>
      <w:r w:rsidR="00B030A3">
        <w:t xml:space="preserve">к </w:t>
      </w:r>
      <w:r>
        <w:t>контрольн</w:t>
      </w:r>
      <w:r w:rsidR="00B030A3">
        <w:t>ой</w:t>
      </w:r>
      <w:r>
        <w:t xml:space="preserve"> работ</w:t>
      </w:r>
      <w:r w:rsidR="00B030A3">
        <w:t>е</w:t>
      </w:r>
      <w:r w:rsidR="00B967F9">
        <w:t xml:space="preserve"> </w:t>
      </w:r>
      <w:r w:rsidR="00B030A3">
        <w:t>№</w:t>
      </w:r>
      <w:r w:rsidR="00B967F9">
        <w:t>1</w:t>
      </w:r>
      <w:r>
        <w:t xml:space="preserve"> по курсу </w:t>
      </w:r>
      <w:r w:rsidR="003F09BB">
        <w:t>«</w:t>
      </w:r>
      <w:r w:rsidR="00963E74">
        <w:t>П</w:t>
      </w:r>
      <w:r w:rsidR="003F09BB">
        <w:t>рограм</w:t>
      </w:r>
      <w:r w:rsidR="00A343E0">
        <w:t xml:space="preserve">мирование» </w:t>
      </w:r>
      <w:r>
        <w:t>(для студентов заочно</w:t>
      </w:r>
      <w:r w:rsidR="00B030A3">
        <w:t>й формы обучения</w:t>
      </w:r>
      <w:r w:rsidR="00A343E0">
        <w:t xml:space="preserve"> направления 09</w:t>
      </w:r>
      <w:r w:rsidR="004C3282">
        <w:t>.</w:t>
      </w:r>
      <w:r w:rsidR="00A343E0">
        <w:t>03</w:t>
      </w:r>
      <w:r w:rsidR="004C3282">
        <w:t>.</w:t>
      </w:r>
      <w:r w:rsidR="00A343E0">
        <w:t>03</w:t>
      </w:r>
      <w:r>
        <w:t xml:space="preserve">). — </w:t>
      </w:r>
      <w:r w:rsidR="003F09BB">
        <w:t xml:space="preserve">ДГТУ, </w:t>
      </w:r>
      <w:r w:rsidR="003F09BB" w:rsidRPr="003F09BB">
        <w:t>Ростов</w:t>
      </w:r>
      <w:r>
        <w:t xml:space="preserve">- на-Дону, </w:t>
      </w:r>
      <w:r w:rsidR="00F16F0F">
        <w:t>20</w:t>
      </w:r>
      <w:r w:rsidR="00F16F0F" w:rsidRPr="00AE6791">
        <w:t>2</w:t>
      </w:r>
      <w:r w:rsidR="000C48D3">
        <w:t>4</w:t>
      </w:r>
      <w:r w:rsidR="00F16F0F">
        <w:t xml:space="preserve">, </w:t>
      </w:r>
      <w:r w:rsidR="00F906CD">
        <w:t>7</w:t>
      </w:r>
      <w:r w:rsidR="003F09BB">
        <w:t xml:space="preserve"> с.</w:t>
      </w:r>
    </w:p>
    <w:p w14:paraId="25B1483E" w14:textId="77777777" w:rsidR="00232C4C" w:rsidRDefault="00232C4C" w:rsidP="00232C4C">
      <w:pPr>
        <w:ind w:left="567"/>
      </w:pPr>
    </w:p>
    <w:p w14:paraId="1D2D2D6B" w14:textId="77777777" w:rsidR="00232C4C" w:rsidRDefault="00232C4C" w:rsidP="00232C4C">
      <w:pPr>
        <w:ind w:left="567"/>
      </w:pPr>
    </w:p>
    <w:p w14:paraId="693432DE" w14:textId="77777777" w:rsidR="00232C4C" w:rsidRDefault="00232C4C" w:rsidP="00232C4C">
      <w:pPr>
        <w:ind w:left="567"/>
      </w:pPr>
    </w:p>
    <w:p w14:paraId="1290560D" w14:textId="77777777" w:rsidR="00232C4C" w:rsidRDefault="00232C4C" w:rsidP="00232C4C">
      <w:pPr>
        <w:ind w:left="567"/>
      </w:pPr>
    </w:p>
    <w:p w14:paraId="4641FDAD" w14:textId="77777777" w:rsidR="00232C4C" w:rsidRDefault="00232C4C" w:rsidP="00232C4C">
      <w:pPr>
        <w:ind w:left="567"/>
      </w:pPr>
    </w:p>
    <w:p w14:paraId="6CAD9E3A" w14:textId="77777777" w:rsidR="00232C4C" w:rsidRDefault="00232C4C" w:rsidP="00232C4C">
      <w:pPr>
        <w:ind w:left="567"/>
      </w:pPr>
      <w:r>
        <w:t xml:space="preserve"> </w:t>
      </w:r>
    </w:p>
    <w:p w14:paraId="5B9C02BE" w14:textId="77777777" w:rsidR="00232C4C" w:rsidRDefault="00232C4C" w:rsidP="00232C4C">
      <w:pPr>
        <w:ind w:left="567" w:firstLine="567"/>
      </w:pPr>
    </w:p>
    <w:p w14:paraId="0B220D9E" w14:textId="77777777" w:rsidR="00232C4C" w:rsidRDefault="00232C4C" w:rsidP="00232C4C">
      <w:pPr>
        <w:pStyle w:val="10"/>
        <w:widowControl/>
        <w:ind w:left="567"/>
        <w:rPr>
          <w:sz w:val="24"/>
        </w:rPr>
      </w:pPr>
    </w:p>
    <w:p w14:paraId="34710AAA" w14:textId="77777777" w:rsidR="00232C4C" w:rsidRDefault="00232C4C" w:rsidP="00232C4C">
      <w:pPr>
        <w:pStyle w:val="10"/>
        <w:widowControl/>
        <w:ind w:left="567"/>
        <w:rPr>
          <w:sz w:val="24"/>
        </w:rPr>
      </w:pPr>
    </w:p>
    <w:p w14:paraId="6FB2F24C" w14:textId="77777777" w:rsidR="00232C4C" w:rsidRDefault="00232C4C" w:rsidP="00232C4C">
      <w:pPr>
        <w:pStyle w:val="10"/>
        <w:widowControl/>
        <w:ind w:left="567"/>
        <w:rPr>
          <w:sz w:val="24"/>
        </w:rPr>
      </w:pPr>
    </w:p>
    <w:p w14:paraId="3F0645F2" w14:textId="0C5CA53C" w:rsidR="00232C4C" w:rsidRDefault="00232C4C" w:rsidP="004F706B">
      <w:pPr>
        <w:pStyle w:val="10"/>
        <w:widowControl/>
        <w:ind w:left="567"/>
        <w:rPr>
          <w:sz w:val="24"/>
        </w:rPr>
      </w:pPr>
      <w:r w:rsidRPr="004F706B">
        <w:rPr>
          <w:sz w:val="24"/>
        </w:rPr>
        <w:t xml:space="preserve">Печатается по решению методической комиссии </w:t>
      </w:r>
      <w:r w:rsidR="00F16F0F" w:rsidRPr="004F706B">
        <w:rPr>
          <w:sz w:val="24"/>
        </w:rPr>
        <w:t>факультета «</w:t>
      </w:r>
      <w:r w:rsidR="004F706B" w:rsidRPr="004F706B">
        <w:rPr>
          <w:sz w:val="24"/>
        </w:rPr>
        <w:t>Информатика и вычислительная техника</w:t>
      </w:r>
      <w:r w:rsidRPr="004F706B">
        <w:rPr>
          <w:sz w:val="24"/>
        </w:rPr>
        <w:t>»</w:t>
      </w:r>
      <w:r>
        <w:rPr>
          <w:sz w:val="24"/>
        </w:rPr>
        <w:t xml:space="preserve"> </w:t>
      </w:r>
    </w:p>
    <w:p w14:paraId="6EB623F6" w14:textId="77777777" w:rsidR="00232C4C" w:rsidRDefault="00232C4C" w:rsidP="00232C4C">
      <w:pPr>
        <w:ind w:left="567" w:firstLine="567"/>
      </w:pPr>
    </w:p>
    <w:p w14:paraId="5C8E8668" w14:textId="77777777" w:rsidR="00232C4C" w:rsidRDefault="00232C4C" w:rsidP="00232C4C">
      <w:pPr>
        <w:ind w:left="567" w:firstLine="567"/>
      </w:pPr>
    </w:p>
    <w:p w14:paraId="62C72F4D" w14:textId="77777777" w:rsidR="00232C4C" w:rsidRDefault="00232C4C" w:rsidP="00232C4C">
      <w:pPr>
        <w:ind w:left="567"/>
      </w:pPr>
    </w:p>
    <w:p w14:paraId="45C2F974" w14:textId="77777777" w:rsidR="00F16F0F" w:rsidRDefault="00F16F0F" w:rsidP="00F16F0F">
      <w:pPr>
        <w:ind w:left="567"/>
      </w:pPr>
      <w:r>
        <w:t>Рецензент: д-р тех. наук, профессор Б.В. Соболь</w:t>
      </w:r>
    </w:p>
    <w:p w14:paraId="4293CFE9" w14:textId="77777777" w:rsidR="00232C4C" w:rsidRDefault="00232C4C" w:rsidP="00232C4C">
      <w:pPr>
        <w:ind w:left="567"/>
      </w:pPr>
    </w:p>
    <w:p w14:paraId="3B9BF78F" w14:textId="77777777" w:rsidR="00232C4C" w:rsidRDefault="00232C4C" w:rsidP="00232C4C">
      <w:pPr>
        <w:ind w:left="567"/>
      </w:pPr>
    </w:p>
    <w:p w14:paraId="69750196" w14:textId="77777777" w:rsidR="00232C4C" w:rsidRDefault="00232C4C" w:rsidP="00232C4C">
      <w:pPr>
        <w:ind w:left="567"/>
      </w:pPr>
    </w:p>
    <w:p w14:paraId="48CAD320" w14:textId="77777777" w:rsidR="00232C4C" w:rsidRDefault="00232C4C" w:rsidP="00232C4C">
      <w:pPr>
        <w:ind w:left="567"/>
      </w:pPr>
    </w:p>
    <w:p w14:paraId="2812413A" w14:textId="77777777" w:rsidR="00232C4C" w:rsidRDefault="00232C4C" w:rsidP="00232C4C">
      <w:pPr>
        <w:ind w:left="567"/>
      </w:pPr>
    </w:p>
    <w:p w14:paraId="5F5D164D" w14:textId="77777777" w:rsidR="00232C4C" w:rsidRDefault="00232C4C" w:rsidP="00232C4C">
      <w:pPr>
        <w:ind w:left="567"/>
      </w:pPr>
    </w:p>
    <w:p w14:paraId="112D65B6" w14:textId="77777777" w:rsidR="00232C4C" w:rsidRDefault="00232C4C" w:rsidP="00232C4C">
      <w:pPr>
        <w:ind w:left="567"/>
      </w:pPr>
    </w:p>
    <w:p w14:paraId="15A3B383" w14:textId="77777777" w:rsidR="003F09BB" w:rsidRDefault="003F09BB" w:rsidP="00232C4C">
      <w:pPr>
        <w:ind w:left="567"/>
      </w:pPr>
    </w:p>
    <w:p w14:paraId="442A6B80" w14:textId="77777777" w:rsidR="003F09BB" w:rsidRDefault="003F09BB" w:rsidP="00232C4C">
      <w:pPr>
        <w:ind w:left="567"/>
      </w:pPr>
    </w:p>
    <w:p w14:paraId="2A6AEF35" w14:textId="77777777" w:rsidR="003F09BB" w:rsidRDefault="003F09BB" w:rsidP="00232C4C">
      <w:pPr>
        <w:ind w:left="567"/>
      </w:pPr>
    </w:p>
    <w:p w14:paraId="636798B2" w14:textId="77777777" w:rsidR="003F09BB" w:rsidRDefault="003F09BB" w:rsidP="00232C4C">
      <w:pPr>
        <w:ind w:left="567"/>
      </w:pPr>
    </w:p>
    <w:p w14:paraId="1859D9B4" w14:textId="77777777" w:rsidR="003F09BB" w:rsidRDefault="003F09BB" w:rsidP="00232C4C">
      <w:pPr>
        <w:ind w:left="567"/>
      </w:pPr>
    </w:p>
    <w:p w14:paraId="4A019D97" w14:textId="77777777" w:rsidR="003F09BB" w:rsidRDefault="003F09BB" w:rsidP="00232C4C">
      <w:pPr>
        <w:ind w:left="567"/>
      </w:pPr>
    </w:p>
    <w:p w14:paraId="3B078378" w14:textId="77777777" w:rsidR="003F09BB" w:rsidRDefault="003F09BB" w:rsidP="00232C4C">
      <w:pPr>
        <w:ind w:left="567"/>
      </w:pPr>
    </w:p>
    <w:p w14:paraId="2A4B75BA" w14:textId="77777777" w:rsidR="003F09BB" w:rsidRDefault="003F09BB" w:rsidP="00232C4C">
      <w:pPr>
        <w:ind w:left="567"/>
      </w:pPr>
    </w:p>
    <w:p w14:paraId="2BF01FF6" w14:textId="77777777" w:rsidR="003F09BB" w:rsidRDefault="003F09BB" w:rsidP="00232C4C">
      <w:pPr>
        <w:ind w:left="567"/>
      </w:pPr>
    </w:p>
    <w:p w14:paraId="3606ED78" w14:textId="77777777" w:rsidR="004C3282" w:rsidRDefault="004C3282" w:rsidP="003F09BB">
      <w:pPr>
        <w:ind w:right="1728"/>
        <w:jc w:val="center"/>
        <w:rPr>
          <w:b/>
        </w:rPr>
      </w:pPr>
    </w:p>
    <w:p w14:paraId="42D0EAE9" w14:textId="77777777" w:rsidR="004C3282" w:rsidRDefault="004C3282" w:rsidP="003F09BB">
      <w:pPr>
        <w:ind w:right="1728"/>
        <w:jc w:val="center"/>
        <w:rPr>
          <w:b/>
        </w:rPr>
      </w:pPr>
    </w:p>
    <w:p w14:paraId="63D0D013" w14:textId="59A8CEE1" w:rsidR="00232C4C" w:rsidRDefault="004B6FFE" w:rsidP="003F09BB">
      <w:pPr>
        <w:ind w:right="1728"/>
        <w:jc w:val="center"/>
        <w:rPr>
          <w:b/>
        </w:rPr>
      </w:pPr>
      <w:r>
        <w:rPr>
          <w:b/>
        </w:rPr>
        <w:br w:type="page"/>
      </w:r>
      <w:r w:rsidR="00B967F9">
        <w:rPr>
          <w:b/>
        </w:rPr>
        <w:lastRenderedPageBreak/>
        <w:t>Контрольная работа №1</w:t>
      </w:r>
    </w:p>
    <w:p w14:paraId="5CCB442A" w14:textId="77777777" w:rsidR="00232C4C" w:rsidRDefault="00232C4C" w:rsidP="00232C4C">
      <w:pPr>
        <w:ind w:right="1728"/>
        <w:rPr>
          <w:b/>
        </w:rPr>
      </w:pPr>
    </w:p>
    <w:p w14:paraId="7D02E23C" w14:textId="77777777" w:rsidR="00232C4C" w:rsidRDefault="00232C4C" w:rsidP="004B6FFE">
      <w:pPr>
        <w:ind w:firstLine="567"/>
        <w:rPr>
          <w:b/>
        </w:rPr>
      </w:pPr>
      <w:r>
        <w:rPr>
          <w:b/>
        </w:rPr>
        <w:t>Вариант выполнения контрольн</w:t>
      </w:r>
      <w:r w:rsidR="00B030A3">
        <w:rPr>
          <w:b/>
        </w:rPr>
        <w:t>ой</w:t>
      </w:r>
      <w:r>
        <w:rPr>
          <w:b/>
        </w:rPr>
        <w:t xml:space="preserve"> работ</w:t>
      </w:r>
      <w:r w:rsidR="00B030A3">
        <w:rPr>
          <w:b/>
        </w:rPr>
        <w:t>ы</w:t>
      </w:r>
      <w:r>
        <w:rPr>
          <w:b/>
        </w:rPr>
        <w:t xml:space="preserve"> определя</w:t>
      </w:r>
      <w:r w:rsidR="00B030A3">
        <w:rPr>
          <w:b/>
        </w:rPr>
        <w:t>е</w:t>
      </w:r>
      <w:r>
        <w:rPr>
          <w:b/>
        </w:rPr>
        <w:t>тся последней цифр</w:t>
      </w:r>
      <w:r w:rsidR="00E90560">
        <w:rPr>
          <w:b/>
        </w:rPr>
        <w:t>ой номера</w:t>
      </w:r>
      <w:r>
        <w:rPr>
          <w:b/>
        </w:rPr>
        <w:t xml:space="preserve"> зачетной книжки</w:t>
      </w:r>
      <w:r w:rsidR="008359D5">
        <w:rPr>
          <w:b/>
        </w:rPr>
        <w:t>.</w:t>
      </w:r>
      <w:r w:rsidR="004F706B">
        <w:rPr>
          <w:b/>
        </w:rPr>
        <w:t xml:space="preserve"> Если номер зачетной книжки оканчивается на цифру 0, то брать 10 вариант.</w:t>
      </w:r>
    </w:p>
    <w:p w14:paraId="72AE15F9" w14:textId="465CBE30" w:rsidR="004B6FFE" w:rsidRDefault="00E0683A" w:rsidP="004B6FFE">
      <w:pPr>
        <w:ind w:firstLine="567"/>
        <w:rPr>
          <w:b/>
        </w:rPr>
      </w:pPr>
      <w:r>
        <w:rPr>
          <w:b/>
        </w:rPr>
        <w:t>Контрольная работа включает пять заданий. Задания 1-3</w:t>
      </w:r>
      <w:r w:rsidR="004B6FFE">
        <w:rPr>
          <w:b/>
        </w:rPr>
        <w:t xml:space="preserve"> выполняются на языке программирования </w:t>
      </w:r>
      <w:r w:rsidR="00963E74">
        <w:rPr>
          <w:b/>
        </w:rPr>
        <w:t xml:space="preserve">С или </w:t>
      </w:r>
      <w:r w:rsidR="00AE6791">
        <w:rPr>
          <w:b/>
        </w:rPr>
        <w:t>С++</w:t>
      </w:r>
      <w:r w:rsidR="004B6FFE">
        <w:rPr>
          <w:b/>
        </w:rPr>
        <w:t xml:space="preserve">. В контрольной работе необходимо привести текст программы и результат ее выполнения (в виде копии экрана). </w:t>
      </w:r>
      <w:r w:rsidR="00176CAF">
        <w:rPr>
          <w:b/>
        </w:rPr>
        <w:t>Задания 4-5 носят теоретический характер, требуют полного развернутого ответа на поставленные вопросы.</w:t>
      </w:r>
    </w:p>
    <w:p w14:paraId="2DEEB83E" w14:textId="77777777" w:rsidR="00F906CD" w:rsidRDefault="00F906CD" w:rsidP="00F906CD">
      <w:pPr>
        <w:pStyle w:val="ac"/>
        <w:spacing w:after="0"/>
        <w:jc w:val="both"/>
        <w:rPr>
          <w:rFonts w:ascii="Times New Roman" w:hAnsi="Times New Roman"/>
          <w:spacing w:val="-11"/>
          <w:sz w:val="24"/>
          <w:szCs w:val="24"/>
        </w:rPr>
      </w:pPr>
    </w:p>
    <w:p w14:paraId="3A1EF000" w14:textId="77777777" w:rsidR="00F906CD" w:rsidRPr="005B4F79" w:rsidRDefault="00F906CD" w:rsidP="00F906CD">
      <w:pPr>
        <w:pStyle w:val="ac"/>
        <w:spacing w:after="0"/>
        <w:jc w:val="both"/>
        <w:rPr>
          <w:rFonts w:ascii="Times New Roman" w:hAnsi="Times New Roman"/>
          <w:spacing w:val="-11"/>
          <w:sz w:val="24"/>
          <w:szCs w:val="24"/>
        </w:rPr>
      </w:pPr>
    </w:p>
    <w:p w14:paraId="2ED039E7" w14:textId="77777777" w:rsidR="004B6FFE" w:rsidRPr="005B4F79" w:rsidRDefault="004B6FFE" w:rsidP="004B6FFE">
      <w:pPr>
        <w:jc w:val="center"/>
        <w:rPr>
          <w:b/>
          <w:szCs w:val="24"/>
        </w:rPr>
      </w:pPr>
      <w:r>
        <w:rPr>
          <w:b/>
          <w:szCs w:val="24"/>
        </w:rPr>
        <w:t>Вариант 1</w:t>
      </w:r>
    </w:p>
    <w:p w14:paraId="054A1E00" w14:textId="77777777" w:rsidR="004B6FFE" w:rsidRPr="005B4F79" w:rsidRDefault="004B6FFE" w:rsidP="004B6FFE">
      <w:pPr>
        <w:rPr>
          <w:b/>
          <w:i/>
          <w:szCs w:val="24"/>
        </w:rPr>
      </w:pPr>
    </w:p>
    <w:p w14:paraId="55C3F371" w14:textId="6C31597C" w:rsidR="004B6FFE" w:rsidRPr="00B967F9" w:rsidRDefault="00B967F9" w:rsidP="00B967F9">
      <w:pPr>
        <w:rPr>
          <w:b/>
          <w:szCs w:val="24"/>
        </w:rPr>
      </w:pPr>
      <w:r>
        <w:rPr>
          <w:b/>
          <w:szCs w:val="24"/>
        </w:rPr>
        <w:t xml:space="preserve">1. </w:t>
      </w:r>
      <w:r w:rsidR="005B7D68" w:rsidRPr="00B967F9">
        <w:rPr>
          <w:szCs w:val="24"/>
        </w:rPr>
        <w:t xml:space="preserve">Составить логическую функцию, возвращающую значение 1 (истинна), если у заданного натурального числа </w:t>
      </w:r>
      <w:r w:rsidR="005B7D68" w:rsidRPr="00F906CD">
        <w:rPr>
          <w:i/>
          <w:szCs w:val="24"/>
        </w:rPr>
        <w:t>n</w:t>
      </w:r>
      <w:r w:rsidR="005B7D68" w:rsidRPr="00B967F9">
        <w:rPr>
          <w:szCs w:val="24"/>
        </w:rPr>
        <w:t>, цифры старшего и младшего числа совпадают, и 0 (ложь) в противном случае.</w:t>
      </w:r>
      <w:r w:rsidR="005B7D68" w:rsidRPr="00B967F9">
        <w:rPr>
          <w:b/>
          <w:szCs w:val="24"/>
        </w:rPr>
        <w:t xml:space="preserve"> </w:t>
      </w:r>
    </w:p>
    <w:p w14:paraId="595F2B63" w14:textId="77777777" w:rsidR="004B6FFE" w:rsidRPr="005B4F79" w:rsidRDefault="004B6FFE" w:rsidP="004B6FFE">
      <w:pPr>
        <w:rPr>
          <w:szCs w:val="24"/>
        </w:rPr>
      </w:pPr>
    </w:p>
    <w:p w14:paraId="659B05BF" w14:textId="7D09C714" w:rsidR="004B6FFE" w:rsidRDefault="004B6FFE" w:rsidP="004B6FFE">
      <w:pPr>
        <w:rPr>
          <w:szCs w:val="24"/>
        </w:rPr>
      </w:pPr>
      <w:r w:rsidRPr="005B4F79">
        <w:rPr>
          <w:b/>
          <w:szCs w:val="24"/>
        </w:rPr>
        <w:t>2.</w:t>
      </w:r>
      <w:r w:rsidRPr="005B4F79">
        <w:rPr>
          <w:szCs w:val="24"/>
        </w:rPr>
        <w:t xml:space="preserve"> </w:t>
      </w:r>
      <w:r w:rsidR="00B967F9" w:rsidRPr="00B967F9">
        <w:rPr>
          <w:szCs w:val="24"/>
        </w:rPr>
        <w:t xml:space="preserve">Дан массив </w:t>
      </w:r>
      <w:r w:rsidR="00B967F9" w:rsidRPr="00F906CD">
        <w:rPr>
          <w:i/>
          <w:szCs w:val="24"/>
        </w:rPr>
        <w:t>А(n)</w:t>
      </w:r>
      <w:r w:rsidR="00B967F9" w:rsidRPr="00B967F9">
        <w:rPr>
          <w:szCs w:val="24"/>
        </w:rPr>
        <w:t>, состоящий из целых чисел. Найти количество и сумму тех   элементов, которые делятся на 5 и не делятся на 7.</w:t>
      </w:r>
    </w:p>
    <w:p w14:paraId="6BA3914A" w14:textId="77777777" w:rsidR="00B967F9" w:rsidRPr="005B4F79" w:rsidRDefault="00B967F9" w:rsidP="004B6FFE">
      <w:pPr>
        <w:rPr>
          <w:b/>
          <w:szCs w:val="24"/>
        </w:rPr>
      </w:pPr>
    </w:p>
    <w:p w14:paraId="07384E33" w14:textId="6F69B7AD" w:rsidR="004B6FFE" w:rsidRPr="005B4F79" w:rsidRDefault="004B6FFE" w:rsidP="004B6FFE">
      <w:pPr>
        <w:rPr>
          <w:spacing w:val="-4"/>
          <w:szCs w:val="24"/>
        </w:rPr>
      </w:pPr>
      <w:r w:rsidRPr="005B4F79">
        <w:rPr>
          <w:b/>
          <w:szCs w:val="24"/>
        </w:rPr>
        <w:t>3</w:t>
      </w:r>
      <w:r w:rsidRPr="005B4F79">
        <w:rPr>
          <w:szCs w:val="24"/>
        </w:rPr>
        <w:t xml:space="preserve">. </w:t>
      </w:r>
      <w:r w:rsidR="00407ED3" w:rsidRPr="00407ED3">
        <w:rPr>
          <w:spacing w:val="-2"/>
          <w:szCs w:val="24"/>
        </w:rPr>
        <w:t xml:space="preserve">Дан массив </w:t>
      </w:r>
      <w:r w:rsidR="00407ED3" w:rsidRPr="00F906CD">
        <w:rPr>
          <w:i/>
          <w:spacing w:val="-2"/>
          <w:szCs w:val="24"/>
        </w:rPr>
        <w:t>А</w:t>
      </w:r>
      <w:r w:rsidR="00407ED3" w:rsidRPr="00407ED3">
        <w:rPr>
          <w:spacing w:val="-2"/>
          <w:szCs w:val="24"/>
        </w:rPr>
        <w:t xml:space="preserve"> состоящий из </w:t>
      </w:r>
      <w:r w:rsidR="00407ED3" w:rsidRPr="00F906CD">
        <w:rPr>
          <w:i/>
          <w:spacing w:val="-2"/>
          <w:szCs w:val="24"/>
        </w:rPr>
        <w:t>k</w:t>
      </w:r>
      <w:r w:rsidR="00407ED3" w:rsidRPr="00407ED3">
        <w:rPr>
          <w:spacing w:val="-2"/>
          <w:szCs w:val="24"/>
        </w:rPr>
        <w:t xml:space="preserve"> целых положительных чисел. Записать все четные по значению элементы массива </w:t>
      </w:r>
      <w:r w:rsidR="00407ED3" w:rsidRPr="00F906CD">
        <w:rPr>
          <w:i/>
          <w:spacing w:val="-2"/>
          <w:szCs w:val="24"/>
        </w:rPr>
        <w:t>А</w:t>
      </w:r>
      <w:r w:rsidR="00407ED3" w:rsidRPr="00407ED3">
        <w:rPr>
          <w:spacing w:val="-2"/>
          <w:szCs w:val="24"/>
        </w:rPr>
        <w:t xml:space="preserve"> в массив </w:t>
      </w:r>
      <w:r w:rsidR="00407ED3" w:rsidRPr="00F906CD">
        <w:rPr>
          <w:i/>
          <w:spacing w:val="-2"/>
          <w:szCs w:val="24"/>
        </w:rPr>
        <w:t>В</w:t>
      </w:r>
      <w:r w:rsidR="00407ED3" w:rsidRPr="00407ED3">
        <w:rPr>
          <w:spacing w:val="-2"/>
          <w:szCs w:val="24"/>
        </w:rPr>
        <w:t>.</w:t>
      </w:r>
    </w:p>
    <w:p w14:paraId="3C42CAB4" w14:textId="77777777" w:rsidR="00B967F9" w:rsidRDefault="00B967F9" w:rsidP="00B967F9">
      <w:pPr>
        <w:widowControl w:val="0"/>
        <w:suppressAutoHyphens/>
        <w:autoSpaceDE w:val="0"/>
        <w:rPr>
          <w:spacing w:val="-11"/>
          <w:szCs w:val="24"/>
        </w:rPr>
      </w:pPr>
    </w:p>
    <w:p w14:paraId="479C6D48" w14:textId="679CB266" w:rsidR="00B967F9" w:rsidRDefault="00B967F9" w:rsidP="00B967F9">
      <w:pPr>
        <w:widowControl w:val="0"/>
        <w:suppressAutoHyphens/>
        <w:autoSpaceDE w:val="0"/>
        <w:rPr>
          <w:spacing w:val="-11"/>
          <w:szCs w:val="24"/>
        </w:rPr>
      </w:pPr>
      <w:r w:rsidRPr="00B967F9">
        <w:rPr>
          <w:b/>
          <w:spacing w:val="-11"/>
          <w:szCs w:val="24"/>
        </w:rPr>
        <w:t>4.</w:t>
      </w:r>
      <w:r>
        <w:rPr>
          <w:spacing w:val="-11"/>
          <w:szCs w:val="24"/>
        </w:rPr>
        <w:t xml:space="preserve"> </w:t>
      </w:r>
      <w:r w:rsidR="00407ED3" w:rsidRPr="00407ED3">
        <w:rPr>
          <w:spacing w:val="-11"/>
          <w:szCs w:val="24"/>
        </w:rPr>
        <w:t>Пусть во входном потоке находится строка символов. Вы</w:t>
      </w:r>
      <w:r w:rsidR="00407ED3">
        <w:rPr>
          <w:spacing w:val="-11"/>
          <w:szCs w:val="24"/>
        </w:rPr>
        <w:t xml:space="preserve">вести в выходной поток строку, </w:t>
      </w:r>
      <w:r w:rsidR="00407ED3" w:rsidRPr="00407ED3">
        <w:rPr>
          <w:spacing w:val="-11"/>
          <w:szCs w:val="24"/>
        </w:rPr>
        <w:t xml:space="preserve">измененную следующим образом: </w:t>
      </w:r>
      <w:r w:rsidR="00407ED3">
        <w:rPr>
          <w:spacing w:val="-11"/>
          <w:szCs w:val="24"/>
        </w:rPr>
        <w:t>заменить все символы « + » на « - ».</w:t>
      </w:r>
    </w:p>
    <w:p w14:paraId="57194456" w14:textId="77777777" w:rsidR="00B967F9" w:rsidRDefault="00B967F9" w:rsidP="00B967F9">
      <w:pPr>
        <w:widowControl w:val="0"/>
        <w:suppressAutoHyphens/>
        <w:autoSpaceDE w:val="0"/>
        <w:rPr>
          <w:spacing w:val="-11"/>
          <w:szCs w:val="24"/>
        </w:rPr>
      </w:pPr>
    </w:p>
    <w:p w14:paraId="0EE33D61" w14:textId="4C417040" w:rsidR="00B967F9" w:rsidRPr="00B967F9" w:rsidRDefault="00B967F9" w:rsidP="00B967F9">
      <w:pPr>
        <w:widowControl w:val="0"/>
        <w:suppressAutoHyphens/>
        <w:autoSpaceDE w:val="0"/>
        <w:rPr>
          <w:spacing w:val="-11"/>
          <w:szCs w:val="24"/>
        </w:rPr>
      </w:pPr>
      <w:r w:rsidRPr="00B967F9">
        <w:rPr>
          <w:b/>
          <w:spacing w:val="-11"/>
          <w:szCs w:val="24"/>
        </w:rPr>
        <w:t>5.</w:t>
      </w:r>
      <w:r>
        <w:rPr>
          <w:spacing w:val="-11"/>
          <w:szCs w:val="24"/>
        </w:rPr>
        <w:t xml:space="preserve"> </w:t>
      </w:r>
      <w:r w:rsidR="00407ED3" w:rsidRPr="00407ED3">
        <w:rPr>
          <w:spacing w:val="-11"/>
          <w:szCs w:val="24"/>
        </w:rPr>
        <w:t>Понятие одномерного массива. Объявление, инициализация, обращение к элементам массива. Ввод и вывод элементов одномерного массива. Инициализация элементов одномерного массива с помощью генератора случайных чисел.</w:t>
      </w:r>
    </w:p>
    <w:p w14:paraId="08DE997C" w14:textId="77777777" w:rsidR="004B6FFE" w:rsidRDefault="004B6FFE" w:rsidP="00F906CD">
      <w:pPr>
        <w:pStyle w:val="ac"/>
        <w:spacing w:after="0"/>
        <w:jc w:val="both"/>
        <w:rPr>
          <w:rFonts w:ascii="Times New Roman" w:hAnsi="Times New Roman"/>
          <w:spacing w:val="-11"/>
          <w:sz w:val="24"/>
          <w:szCs w:val="24"/>
        </w:rPr>
      </w:pPr>
    </w:p>
    <w:p w14:paraId="1DFB1AFD" w14:textId="77777777" w:rsidR="00F906CD" w:rsidRPr="005B4F79" w:rsidRDefault="00F906CD" w:rsidP="00F906CD">
      <w:pPr>
        <w:pStyle w:val="ac"/>
        <w:spacing w:after="0"/>
        <w:jc w:val="both"/>
        <w:rPr>
          <w:rFonts w:ascii="Times New Roman" w:hAnsi="Times New Roman"/>
          <w:spacing w:val="-11"/>
          <w:sz w:val="24"/>
          <w:szCs w:val="24"/>
        </w:rPr>
      </w:pPr>
    </w:p>
    <w:p w14:paraId="5677F62F" w14:textId="77777777" w:rsidR="004B6FFE" w:rsidRPr="005B4F79" w:rsidRDefault="004B6FFE" w:rsidP="004B6FFE">
      <w:pPr>
        <w:jc w:val="center"/>
        <w:rPr>
          <w:b/>
          <w:szCs w:val="24"/>
        </w:rPr>
      </w:pPr>
      <w:r>
        <w:rPr>
          <w:b/>
          <w:szCs w:val="24"/>
        </w:rPr>
        <w:t>Вариант 2</w:t>
      </w:r>
    </w:p>
    <w:p w14:paraId="532C5831" w14:textId="77777777" w:rsidR="004B6FFE" w:rsidRPr="005B4F79" w:rsidRDefault="004B6FFE" w:rsidP="004B6FFE">
      <w:pPr>
        <w:rPr>
          <w:b/>
          <w:i/>
          <w:szCs w:val="24"/>
        </w:rPr>
      </w:pPr>
    </w:p>
    <w:p w14:paraId="436AE5E1" w14:textId="7458CF65" w:rsidR="005B7D68" w:rsidRPr="005B4F79" w:rsidRDefault="00B967F9" w:rsidP="00B967F9">
      <w:pPr>
        <w:widowControl w:val="0"/>
        <w:suppressAutoHyphens/>
        <w:autoSpaceDE w:val="0"/>
        <w:rPr>
          <w:szCs w:val="24"/>
        </w:rPr>
      </w:pPr>
      <w:r>
        <w:rPr>
          <w:b/>
          <w:szCs w:val="24"/>
        </w:rPr>
        <w:t xml:space="preserve">1. </w:t>
      </w:r>
      <w:r w:rsidR="005B7D68">
        <w:rPr>
          <w:szCs w:val="24"/>
        </w:rPr>
        <w:t xml:space="preserve">Составить логическую функцию, возвращающую значение 1 (истинна), если у заданного натурального числа </w:t>
      </w:r>
      <w:r w:rsidR="005B7D68" w:rsidRPr="00F906CD">
        <w:rPr>
          <w:i/>
          <w:szCs w:val="24"/>
          <w:lang w:val="en-US"/>
        </w:rPr>
        <w:t>n</w:t>
      </w:r>
      <w:r w:rsidR="005B7D68">
        <w:rPr>
          <w:szCs w:val="24"/>
        </w:rPr>
        <w:t xml:space="preserve">, цифры </w:t>
      </w:r>
      <w:r w:rsidR="005B7D68">
        <w:rPr>
          <w:szCs w:val="24"/>
        </w:rPr>
        <w:t>упорядочены в порядке убывания</w:t>
      </w:r>
      <w:r w:rsidR="005B7D68">
        <w:rPr>
          <w:szCs w:val="24"/>
        </w:rPr>
        <w:t xml:space="preserve">, и 0 (ложь) в противном случае. </w:t>
      </w:r>
    </w:p>
    <w:p w14:paraId="73120287" w14:textId="77777777" w:rsidR="004B6FFE" w:rsidRPr="005B4F79" w:rsidRDefault="004B6FFE" w:rsidP="00B967F9">
      <w:pPr>
        <w:rPr>
          <w:b/>
          <w:szCs w:val="24"/>
        </w:rPr>
      </w:pPr>
    </w:p>
    <w:p w14:paraId="2DB12BB9" w14:textId="53A73BCC" w:rsidR="00B967F9" w:rsidRDefault="00B967F9" w:rsidP="00B967F9">
      <w:pPr>
        <w:rPr>
          <w:szCs w:val="24"/>
        </w:rPr>
      </w:pPr>
      <w:r w:rsidRPr="005B4F79">
        <w:rPr>
          <w:b/>
          <w:szCs w:val="24"/>
        </w:rPr>
        <w:t>2.</w:t>
      </w:r>
      <w:r w:rsidRPr="005B4F79">
        <w:rPr>
          <w:szCs w:val="24"/>
        </w:rPr>
        <w:t xml:space="preserve"> </w:t>
      </w:r>
      <w:r w:rsidRPr="00B967F9">
        <w:rPr>
          <w:szCs w:val="24"/>
        </w:rPr>
        <w:t xml:space="preserve">В массиве </w:t>
      </w:r>
      <w:r w:rsidRPr="00F906CD">
        <w:rPr>
          <w:i/>
          <w:szCs w:val="24"/>
        </w:rPr>
        <w:t>В(n)</w:t>
      </w:r>
      <w:r w:rsidRPr="00B967F9">
        <w:rPr>
          <w:szCs w:val="24"/>
        </w:rPr>
        <w:t>, найти сумму всех положительных и произведение всех отрицательных элементов. Результат вывести на экран.</w:t>
      </w:r>
    </w:p>
    <w:p w14:paraId="77A60EE4" w14:textId="77777777" w:rsidR="00407ED3" w:rsidRDefault="00407ED3" w:rsidP="00407ED3">
      <w:pPr>
        <w:rPr>
          <w:b/>
          <w:szCs w:val="24"/>
        </w:rPr>
      </w:pPr>
    </w:p>
    <w:p w14:paraId="3E71976C" w14:textId="763B6DCF" w:rsidR="00407ED3" w:rsidRPr="00407ED3" w:rsidRDefault="00407ED3" w:rsidP="00407ED3">
      <w:pPr>
        <w:rPr>
          <w:b/>
          <w:szCs w:val="24"/>
        </w:rPr>
      </w:pPr>
      <w:r>
        <w:rPr>
          <w:b/>
          <w:szCs w:val="24"/>
        </w:rPr>
        <w:t>3.</w:t>
      </w:r>
      <w:r w:rsidRPr="00407ED3">
        <w:rPr>
          <w:b/>
          <w:szCs w:val="24"/>
        </w:rPr>
        <w:t xml:space="preserve"> </w:t>
      </w:r>
      <w:r w:rsidRPr="00407ED3">
        <w:rPr>
          <w:szCs w:val="24"/>
        </w:rPr>
        <w:t xml:space="preserve">Задан массив из </w:t>
      </w:r>
      <w:r w:rsidRPr="00F906CD">
        <w:rPr>
          <w:i/>
          <w:szCs w:val="24"/>
        </w:rPr>
        <w:t>N</w:t>
      </w:r>
      <w:r w:rsidRPr="00407ED3">
        <w:rPr>
          <w:szCs w:val="24"/>
        </w:rPr>
        <w:t xml:space="preserve"> элементов. Сформировать массивы номеров положительных и отрицательных элементов.</w:t>
      </w:r>
    </w:p>
    <w:p w14:paraId="389639FD" w14:textId="77777777" w:rsidR="00407ED3" w:rsidRDefault="00407ED3" w:rsidP="00B967F9">
      <w:pPr>
        <w:widowControl w:val="0"/>
        <w:suppressAutoHyphens/>
        <w:autoSpaceDE w:val="0"/>
        <w:rPr>
          <w:b/>
          <w:spacing w:val="-11"/>
          <w:szCs w:val="24"/>
        </w:rPr>
      </w:pPr>
    </w:p>
    <w:p w14:paraId="68E896E6" w14:textId="5F2CF6EA" w:rsidR="00B967F9" w:rsidRDefault="00B967F9" w:rsidP="00B967F9">
      <w:pPr>
        <w:widowControl w:val="0"/>
        <w:suppressAutoHyphens/>
        <w:autoSpaceDE w:val="0"/>
        <w:rPr>
          <w:spacing w:val="-11"/>
          <w:szCs w:val="24"/>
        </w:rPr>
      </w:pPr>
      <w:r w:rsidRPr="00B967F9">
        <w:rPr>
          <w:b/>
          <w:spacing w:val="-11"/>
          <w:szCs w:val="24"/>
        </w:rPr>
        <w:t>4.</w:t>
      </w:r>
      <w:r>
        <w:rPr>
          <w:spacing w:val="-11"/>
          <w:szCs w:val="24"/>
        </w:rPr>
        <w:t xml:space="preserve"> </w:t>
      </w:r>
      <w:r w:rsidR="00407ED3" w:rsidRPr="00407ED3">
        <w:rPr>
          <w:spacing w:val="-11"/>
          <w:szCs w:val="24"/>
        </w:rPr>
        <w:t>Пусть во входном потоке находится строка символов. Вы</w:t>
      </w:r>
      <w:r w:rsidR="00407ED3">
        <w:rPr>
          <w:spacing w:val="-11"/>
          <w:szCs w:val="24"/>
        </w:rPr>
        <w:t xml:space="preserve">вести в выходной поток строку, </w:t>
      </w:r>
      <w:r w:rsidR="00407ED3" w:rsidRPr="00407ED3">
        <w:rPr>
          <w:spacing w:val="-11"/>
          <w:szCs w:val="24"/>
        </w:rPr>
        <w:t xml:space="preserve">измененную следующим образом: </w:t>
      </w:r>
      <w:r w:rsidR="00407ED3" w:rsidRPr="002C1E5D">
        <w:rPr>
          <w:szCs w:val="24"/>
        </w:rPr>
        <w:t xml:space="preserve">удалить все символы </w:t>
      </w:r>
      <w:r w:rsidR="00407ED3">
        <w:rPr>
          <w:spacing w:val="-11"/>
          <w:szCs w:val="24"/>
        </w:rPr>
        <w:t xml:space="preserve">« </w:t>
      </w:r>
      <w:r w:rsidR="00407ED3">
        <w:rPr>
          <w:spacing w:val="-11"/>
          <w:szCs w:val="24"/>
        </w:rPr>
        <w:t>-</w:t>
      </w:r>
      <w:r w:rsidR="00407ED3">
        <w:rPr>
          <w:spacing w:val="-11"/>
          <w:szCs w:val="24"/>
        </w:rPr>
        <w:t xml:space="preserve"> » </w:t>
      </w:r>
      <w:r w:rsidR="00407ED3" w:rsidRPr="002C1E5D">
        <w:rPr>
          <w:szCs w:val="24"/>
        </w:rPr>
        <w:t>и удвоить все символы</w:t>
      </w:r>
      <w:r w:rsidR="00407ED3">
        <w:rPr>
          <w:spacing w:val="-11"/>
          <w:szCs w:val="24"/>
        </w:rPr>
        <w:t xml:space="preserve"> « </w:t>
      </w:r>
      <w:r w:rsidR="00407ED3" w:rsidRPr="00407ED3">
        <w:rPr>
          <w:spacing w:val="-11"/>
          <w:szCs w:val="24"/>
        </w:rPr>
        <w:t>&amp;</w:t>
      </w:r>
      <w:r w:rsidR="00407ED3">
        <w:rPr>
          <w:spacing w:val="-11"/>
          <w:szCs w:val="24"/>
        </w:rPr>
        <w:t xml:space="preserve"> ».</w:t>
      </w:r>
    </w:p>
    <w:p w14:paraId="3DF1F635" w14:textId="77777777" w:rsidR="00B967F9" w:rsidRDefault="00B967F9" w:rsidP="00B967F9">
      <w:pPr>
        <w:widowControl w:val="0"/>
        <w:suppressAutoHyphens/>
        <w:autoSpaceDE w:val="0"/>
        <w:rPr>
          <w:spacing w:val="-11"/>
          <w:szCs w:val="24"/>
        </w:rPr>
      </w:pPr>
    </w:p>
    <w:p w14:paraId="067F2460" w14:textId="44E7F228" w:rsidR="00B967F9" w:rsidRPr="00B967F9" w:rsidRDefault="00B967F9" w:rsidP="00B967F9">
      <w:pPr>
        <w:widowControl w:val="0"/>
        <w:suppressAutoHyphens/>
        <w:autoSpaceDE w:val="0"/>
        <w:rPr>
          <w:spacing w:val="-11"/>
          <w:szCs w:val="24"/>
        </w:rPr>
      </w:pPr>
      <w:r w:rsidRPr="00B967F9">
        <w:rPr>
          <w:b/>
          <w:spacing w:val="-11"/>
          <w:szCs w:val="24"/>
        </w:rPr>
        <w:t>5.</w:t>
      </w:r>
      <w:r>
        <w:rPr>
          <w:spacing w:val="-11"/>
          <w:szCs w:val="24"/>
        </w:rPr>
        <w:t xml:space="preserve"> </w:t>
      </w:r>
      <w:r w:rsidR="00407ED3" w:rsidRPr="00407ED3">
        <w:rPr>
          <w:spacing w:val="-11"/>
          <w:szCs w:val="24"/>
        </w:rPr>
        <w:t>Понятие двумерного массива. Объявление, обращение к элементам, ввод и вывод элементов двумерного массива. Обработка элементов двумерного массива. Работа с диагоналями двумерного массива.</w:t>
      </w:r>
    </w:p>
    <w:p w14:paraId="4FEA02CC" w14:textId="77777777" w:rsidR="00F906CD" w:rsidRDefault="00F906CD" w:rsidP="00F906CD">
      <w:pPr>
        <w:pStyle w:val="ac"/>
        <w:spacing w:after="0"/>
        <w:jc w:val="both"/>
        <w:rPr>
          <w:rFonts w:ascii="Times New Roman" w:hAnsi="Times New Roman"/>
          <w:spacing w:val="-11"/>
          <w:sz w:val="24"/>
          <w:szCs w:val="24"/>
        </w:rPr>
      </w:pPr>
    </w:p>
    <w:p w14:paraId="7BB7B899" w14:textId="77777777" w:rsidR="004B6FFE" w:rsidRPr="005B4F79" w:rsidRDefault="004B6FFE" w:rsidP="004B6FFE">
      <w:pPr>
        <w:jc w:val="center"/>
        <w:rPr>
          <w:b/>
          <w:szCs w:val="24"/>
        </w:rPr>
      </w:pPr>
      <w:r w:rsidRPr="005B4F79">
        <w:rPr>
          <w:b/>
          <w:szCs w:val="24"/>
        </w:rPr>
        <w:lastRenderedPageBreak/>
        <w:t xml:space="preserve">Вариант </w:t>
      </w:r>
      <w:r>
        <w:rPr>
          <w:b/>
          <w:szCs w:val="24"/>
        </w:rPr>
        <w:t>3</w:t>
      </w:r>
    </w:p>
    <w:p w14:paraId="5231AE1B" w14:textId="77777777" w:rsidR="004B6FFE" w:rsidRPr="005B4F79" w:rsidRDefault="004B6FFE" w:rsidP="004B6FFE">
      <w:pPr>
        <w:rPr>
          <w:b/>
          <w:szCs w:val="24"/>
        </w:rPr>
      </w:pPr>
    </w:p>
    <w:p w14:paraId="30B89F33" w14:textId="35EA8EA7" w:rsidR="005B7D68" w:rsidRPr="005B7D68" w:rsidRDefault="004B6FFE" w:rsidP="00B967F9">
      <w:pPr>
        <w:widowControl w:val="0"/>
        <w:suppressAutoHyphens/>
        <w:autoSpaceDE w:val="0"/>
        <w:rPr>
          <w:szCs w:val="24"/>
        </w:rPr>
      </w:pPr>
      <w:r w:rsidRPr="005B7D68">
        <w:rPr>
          <w:b/>
          <w:szCs w:val="24"/>
        </w:rPr>
        <w:t>1</w:t>
      </w:r>
      <w:r w:rsidRPr="005B7D68">
        <w:rPr>
          <w:b/>
          <w:i/>
          <w:szCs w:val="24"/>
        </w:rPr>
        <w:t>.</w:t>
      </w:r>
      <w:r w:rsidRPr="005B7D68">
        <w:rPr>
          <w:szCs w:val="24"/>
        </w:rPr>
        <w:t xml:space="preserve"> </w:t>
      </w:r>
      <w:r w:rsidR="005B7D68" w:rsidRPr="005B7D68">
        <w:rPr>
          <w:szCs w:val="24"/>
        </w:rPr>
        <w:t xml:space="preserve">Составить логическую функцию, возвращающую </w:t>
      </w:r>
      <w:r w:rsidR="005B7D68" w:rsidRPr="005B7D68">
        <w:rPr>
          <w:szCs w:val="24"/>
        </w:rPr>
        <w:t xml:space="preserve">сумму всех цифр </w:t>
      </w:r>
      <w:r w:rsidR="005B7D68" w:rsidRPr="005B7D68">
        <w:rPr>
          <w:szCs w:val="24"/>
        </w:rPr>
        <w:t>целого</w:t>
      </w:r>
      <w:r w:rsidR="005B7D68" w:rsidRPr="005B7D68">
        <w:rPr>
          <w:szCs w:val="24"/>
        </w:rPr>
        <w:t xml:space="preserve"> </w:t>
      </w:r>
      <w:r w:rsidR="005B7D68" w:rsidRPr="005B7D68">
        <w:rPr>
          <w:szCs w:val="24"/>
        </w:rPr>
        <w:t xml:space="preserve">неотрицательного числа </w:t>
      </w:r>
      <w:r w:rsidR="005B7D68" w:rsidRPr="00F906CD">
        <w:rPr>
          <w:i/>
          <w:szCs w:val="24"/>
        </w:rPr>
        <w:t>n</w:t>
      </w:r>
      <w:r w:rsidR="005B7D68" w:rsidRPr="005B7D68">
        <w:rPr>
          <w:szCs w:val="24"/>
        </w:rPr>
        <w:t xml:space="preserve">. </w:t>
      </w:r>
    </w:p>
    <w:p w14:paraId="0BED1E79" w14:textId="426ED39A" w:rsidR="004B6FFE" w:rsidRPr="005B4F79" w:rsidRDefault="004B6FFE" w:rsidP="005B7D68">
      <w:pPr>
        <w:rPr>
          <w:szCs w:val="24"/>
        </w:rPr>
      </w:pPr>
    </w:p>
    <w:p w14:paraId="00E711FB" w14:textId="361ED889" w:rsidR="00B967F9" w:rsidRDefault="00B967F9" w:rsidP="00B967F9">
      <w:pPr>
        <w:rPr>
          <w:szCs w:val="24"/>
        </w:rPr>
      </w:pPr>
      <w:r w:rsidRPr="005B4F79">
        <w:rPr>
          <w:b/>
          <w:szCs w:val="24"/>
        </w:rPr>
        <w:t>2.</w:t>
      </w:r>
      <w:r w:rsidRPr="005B4F79">
        <w:rPr>
          <w:szCs w:val="24"/>
        </w:rPr>
        <w:t xml:space="preserve"> </w:t>
      </w:r>
      <w:r w:rsidRPr="00B967F9">
        <w:rPr>
          <w:szCs w:val="24"/>
        </w:rPr>
        <w:t>Дан массив А</w:t>
      </w:r>
      <w:r w:rsidRPr="00F906CD">
        <w:rPr>
          <w:i/>
          <w:szCs w:val="24"/>
        </w:rPr>
        <w:t xml:space="preserve">(n) </w:t>
      </w:r>
      <w:r w:rsidRPr="00B967F9">
        <w:rPr>
          <w:szCs w:val="24"/>
        </w:rPr>
        <w:t>целого типа. Определить элементы, сумма цифр которых кратна 2.</w:t>
      </w:r>
    </w:p>
    <w:p w14:paraId="12B1024C" w14:textId="77777777" w:rsidR="004B6FFE" w:rsidRPr="005B4F79" w:rsidRDefault="004B6FFE" w:rsidP="00B832CD">
      <w:pPr>
        <w:rPr>
          <w:b/>
          <w:szCs w:val="24"/>
        </w:rPr>
      </w:pPr>
    </w:p>
    <w:p w14:paraId="66893198" w14:textId="5C8A7567" w:rsidR="004B6FFE" w:rsidRPr="00B967F9" w:rsidRDefault="00407ED3" w:rsidP="00407ED3">
      <w:pPr>
        <w:widowControl w:val="0"/>
        <w:suppressAutoHyphens/>
        <w:autoSpaceDE w:val="0"/>
        <w:rPr>
          <w:szCs w:val="24"/>
        </w:rPr>
      </w:pPr>
      <w:r w:rsidRPr="00407ED3">
        <w:rPr>
          <w:b/>
          <w:spacing w:val="-4"/>
          <w:szCs w:val="24"/>
        </w:rPr>
        <w:t>3.</w:t>
      </w:r>
      <w:r w:rsidRPr="00407ED3">
        <w:rPr>
          <w:spacing w:val="-4"/>
          <w:szCs w:val="24"/>
        </w:rPr>
        <w:t xml:space="preserve"> Задан массив </w:t>
      </w:r>
      <w:r w:rsidRPr="00F906CD">
        <w:rPr>
          <w:i/>
          <w:spacing w:val="-4"/>
          <w:szCs w:val="24"/>
        </w:rPr>
        <w:t>Y</w:t>
      </w:r>
      <w:r w:rsidRPr="00407ED3">
        <w:rPr>
          <w:spacing w:val="-4"/>
          <w:szCs w:val="24"/>
        </w:rPr>
        <w:t xml:space="preserve"> из </w:t>
      </w:r>
      <w:r w:rsidRPr="00F906CD">
        <w:rPr>
          <w:i/>
          <w:spacing w:val="-4"/>
          <w:szCs w:val="24"/>
        </w:rPr>
        <w:t>N</w:t>
      </w:r>
      <w:r w:rsidRPr="00407ED3">
        <w:rPr>
          <w:spacing w:val="-4"/>
          <w:szCs w:val="24"/>
        </w:rPr>
        <w:t xml:space="preserve"> целых чисел. Сформировать массив </w:t>
      </w:r>
      <w:r w:rsidRPr="00F906CD">
        <w:rPr>
          <w:i/>
          <w:spacing w:val="-4"/>
          <w:szCs w:val="24"/>
        </w:rPr>
        <w:t>Z</w:t>
      </w:r>
      <w:r w:rsidRPr="00407ED3">
        <w:rPr>
          <w:spacing w:val="-4"/>
          <w:szCs w:val="24"/>
        </w:rPr>
        <w:t xml:space="preserve"> таким образом, чтобы в начале шли отрицательные элементы массива </w:t>
      </w:r>
      <w:r w:rsidRPr="00F906CD">
        <w:rPr>
          <w:i/>
          <w:spacing w:val="-4"/>
          <w:szCs w:val="24"/>
        </w:rPr>
        <w:t>Y</w:t>
      </w:r>
      <w:r w:rsidRPr="00407ED3">
        <w:rPr>
          <w:spacing w:val="-4"/>
          <w:szCs w:val="24"/>
        </w:rPr>
        <w:t>, затем положительные и, наконец, нулевые.</w:t>
      </w:r>
    </w:p>
    <w:p w14:paraId="56A33789" w14:textId="77777777" w:rsidR="00B967F9" w:rsidRDefault="00B967F9" w:rsidP="00B967F9">
      <w:pPr>
        <w:widowControl w:val="0"/>
        <w:suppressAutoHyphens/>
        <w:autoSpaceDE w:val="0"/>
        <w:rPr>
          <w:spacing w:val="-11"/>
          <w:szCs w:val="24"/>
        </w:rPr>
      </w:pPr>
    </w:p>
    <w:p w14:paraId="01310F00" w14:textId="77777777" w:rsidR="00B967F9" w:rsidRDefault="00B967F9" w:rsidP="00B967F9">
      <w:pPr>
        <w:widowControl w:val="0"/>
        <w:suppressAutoHyphens/>
        <w:autoSpaceDE w:val="0"/>
        <w:rPr>
          <w:spacing w:val="-11"/>
          <w:szCs w:val="24"/>
        </w:rPr>
      </w:pPr>
    </w:p>
    <w:p w14:paraId="52192739" w14:textId="65D02862" w:rsidR="00B967F9" w:rsidRDefault="00B967F9" w:rsidP="00B967F9">
      <w:pPr>
        <w:widowControl w:val="0"/>
        <w:suppressAutoHyphens/>
        <w:autoSpaceDE w:val="0"/>
        <w:rPr>
          <w:spacing w:val="-11"/>
          <w:szCs w:val="24"/>
        </w:rPr>
      </w:pPr>
      <w:r w:rsidRPr="00B967F9">
        <w:rPr>
          <w:b/>
          <w:spacing w:val="-11"/>
          <w:szCs w:val="24"/>
        </w:rPr>
        <w:t>4.</w:t>
      </w:r>
      <w:r>
        <w:rPr>
          <w:spacing w:val="-11"/>
          <w:szCs w:val="24"/>
        </w:rPr>
        <w:t xml:space="preserve"> </w:t>
      </w:r>
      <w:r w:rsidR="00407ED3" w:rsidRPr="00407ED3">
        <w:rPr>
          <w:spacing w:val="-11"/>
          <w:szCs w:val="24"/>
        </w:rPr>
        <w:t>Пусть во входном потоке находится строка символов. Вы</w:t>
      </w:r>
      <w:r w:rsidR="00407ED3">
        <w:rPr>
          <w:spacing w:val="-11"/>
          <w:szCs w:val="24"/>
        </w:rPr>
        <w:t xml:space="preserve">вести в выходной поток строку, </w:t>
      </w:r>
      <w:r w:rsidR="00407ED3" w:rsidRPr="00407ED3">
        <w:rPr>
          <w:spacing w:val="-11"/>
          <w:szCs w:val="24"/>
        </w:rPr>
        <w:t xml:space="preserve">измененную следующим образом: </w:t>
      </w:r>
      <w:r w:rsidR="00407ED3" w:rsidRPr="002C1E5D">
        <w:rPr>
          <w:szCs w:val="24"/>
        </w:rPr>
        <w:t>удалить все символы, не являющиеся</w:t>
      </w:r>
      <w:r w:rsidR="00407ED3">
        <w:rPr>
          <w:szCs w:val="24"/>
        </w:rPr>
        <w:t xml:space="preserve"> цифрами</w:t>
      </w:r>
      <w:r w:rsidR="00407ED3">
        <w:rPr>
          <w:spacing w:val="-11"/>
          <w:szCs w:val="24"/>
        </w:rPr>
        <w:t>.</w:t>
      </w:r>
    </w:p>
    <w:p w14:paraId="2A02A6B4" w14:textId="77777777" w:rsidR="00B967F9" w:rsidRDefault="00B967F9" w:rsidP="00B967F9">
      <w:pPr>
        <w:widowControl w:val="0"/>
        <w:suppressAutoHyphens/>
        <w:autoSpaceDE w:val="0"/>
        <w:rPr>
          <w:spacing w:val="-11"/>
          <w:szCs w:val="24"/>
        </w:rPr>
      </w:pPr>
    </w:p>
    <w:p w14:paraId="42C20309" w14:textId="43A311D5" w:rsidR="00B967F9" w:rsidRPr="00B967F9" w:rsidRDefault="00B967F9" w:rsidP="00B967F9">
      <w:pPr>
        <w:widowControl w:val="0"/>
        <w:suppressAutoHyphens/>
        <w:autoSpaceDE w:val="0"/>
        <w:rPr>
          <w:spacing w:val="-11"/>
          <w:szCs w:val="24"/>
        </w:rPr>
      </w:pPr>
      <w:r w:rsidRPr="00B967F9">
        <w:rPr>
          <w:b/>
          <w:spacing w:val="-11"/>
          <w:szCs w:val="24"/>
        </w:rPr>
        <w:t>5.</w:t>
      </w:r>
      <w:r>
        <w:rPr>
          <w:spacing w:val="-11"/>
          <w:szCs w:val="24"/>
        </w:rPr>
        <w:t xml:space="preserve"> </w:t>
      </w:r>
      <w:r w:rsidR="00407ED3" w:rsidRPr="00407ED3">
        <w:rPr>
          <w:spacing w:val="-11"/>
          <w:szCs w:val="24"/>
        </w:rPr>
        <w:t>Понятие указателя.  Объявление указателя. Размер указателя. Операции над указателями. Адресная арифметика.</w:t>
      </w:r>
    </w:p>
    <w:p w14:paraId="6A681FF5" w14:textId="77777777" w:rsidR="00F906CD" w:rsidRDefault="00F906CD" w:rsidP="00F906CD">
      <w:pPr>
        <w:pStyle w:val="ac"/>
        <w:spacing w:after="0"/>
        <w:jc w:val="both"/>
        <w:rPr>
          <w:rFonts w:ascii="Times New Roman" w:hAnsi="Times New Roman"/>
          <w:spacing w:val="-11"/>
          <w:sz w:val="24"/>
          <w:szCs w:val="24"/>
        </w:rPr>
      </w:pPr>
    </w:p>
    <w:p w14:paraId="379EF1BD" w14:textId="77777777" w:rsidR="00F906CD" w:rsidRPr="005B4F79" w:rsidRDefault="00F906CD" w:rsidP="00F906CD">
      <w:pPr>
        <w:pStyle w:val="ac"/>
        <w:spacing w:after="0"/>
        <w:jc w:val="both"/>
        <w:rPr>
          <w:rFonts w:ascii="Times New Roman" w:hAnsi="Times New Roman"/>
          <w:spacing w:val="-11"/>
          <w:sz w:val="24"/>
          <w:szCs w:val="24"/>
        </w:rPr>
      </w:pPr>
    </w:p>
    <w:p w14:paraId="16E5C439" w14:textId="77777777" w:rsidR="004B6FFE" w:rsidRPr="005B4F79" w:rsidRDefault="004B6FFE" w:rsidP="004B6FFE">
      <w:pPr>
        <w:jc w:val="center"/>
        <w:rPr>
          <w:b/>
          <w:szCs w:val="24"/>
        </w:rPr>
      </w:pPr>
      <w:r w:rsidRPr="005B4F79">
        <w:rPr>
          <w:b/>
          <w:szCs w:val="24"/>
        </w:rPr>
        <w:t xml:space="preserve">Вариант </w:t>
      </w:r>
      <w:r>
        <w:rPr>
          <w:b/>
          <w:szCs w:val="24"/>
        </w:rPr>
        <w:t>4</w:t>
      </w:r>
    </w:p>
    <w:p w14:paraId="07A58C69" w14:textId="77777777" w:rsidR="004B6FFE" w:rsidRPr="005B4F79" w:rsidRDefault="004B6FFE" w:rsidP="004B6FFE">
      <w:pPr>
        <w:rPr>
          <w:b/>
          <w:szCs w:val="24"/>
        </w:rPr>
      </w:pPr>
    </w:p>
    <w:p w14:paraId="10AFD591" w14:textId="0AEE99A9" w:rsidR="004B6FFE" w:rsidRPr="005B4F79" w:rsidRDefault="004B6FFE" w:rsidP="005B7D68">
      <w:pPr>
        <w:rPr>
          <w:szCs w:val="24"/>
        </w:rPr>
      </w:pPr>
      <w:r w:rsidRPr="005B4F79">
        <w:rPr>
          <w:b/>
          <w:szCs w:val="24"/>
        </w:rPr>
        <w:t>1.</w:t>
      </w:r>
      <w:r w:rsidRPr="005B4F79">
        <w:rPr>
          <w:szCs w:val="24"/>
        </w:rPr>
        <w:t xml:space="preserve"> </w:t>
      </w:r>
      <w:r w:rsidR="005B7D68" w:rsidRPr="005B7D68">
        <w:rPr>
          <w:szCs w:val="24"/>
        </w:rPr>
        <w:t xml:space="preserve">Составить логическую функцию, возвращающую </w:t>
      </w:r>
      <w:r w:rsidR="00A4385D">
        <w:rPr>
          <w:szCs w:val="24"/>
        </w:rPr>
        <w:t xml:space="preserve">наибольшую цифру </w:t>
      </w:r>
      <w:r w:rsidR="005B7D68" w:rsidRPr="005B7D68">
        <w:rPr>
          <w:szCs w:val="24"/>
        </w:rPr>
        <w:t xml:space="preserve">записи целого неотрицательного числа </w:t>
      </w:r>
      <w:r w:rsidR="005B7D68" w:rsidRPr="00F906CD">
        <w:rPr>
          <w:i/>
          <w:szCs w:val="24"/>
        </w:rPr>
        <w:t>n</w:t>
      </w:r>
      <w:r w:rsidR="00A4385D">
        <w:rPr>
          <w:szCs w:val="24"/>
        </w:rPr>
        <w:t>.</w:t>
      </w:r>
    </w:p>
    <w:p w14:paraId="44A0C317" w14:textId="77777777" w:rsidR="004B6FFE" w:rsidRPr="005B4F79" w:rsidRDefault="004B6FFE" w:rsidP="004B6FFE">
      <w:pPr>
        <w:rPr>
          <w:szCs w:val="24"/>
        </w:rPr>
      </w:pPr>
    </w:p>
    <w:p w14:paraId="3BA97F62" w14:textId="3CD27184" w:rsidR="00B967F9" w:rsidRDefault="00B967F9" w:rsidP="00B967F9">
      <w:pPr>
        <w:rPr>
          <w:szCs w:val="24"/>
        </w:rPr>
      </w:pPr>
      <w:r w:rsidRPr="005B4F79">
        <w:rPr>
          <w:b/>
          <w:szCs w:val="24"/>
        </w:rPr>
        <w:t>2.</w:t>
      </w:r>
      <w:r w:rsidRPr="005B4F79">
        <w:rPr>
          <w:szCs w:val="24"/>
        </w:rPr>
        <w:t xml:space="preserve"> </w:t>
      </w:r>
      <w:r w:rsidR="00407ED3" w:rsidRPr="00407ED3">
        <w:rPr>
          <w:szCs w:val="24"/>
        </w:rPr>
        <w:t xml:space="preserve">Дан действительный массив </w:t>
      </w:r>
      <w:r w:rsidR="00407ED3" w:rsidRPr="00F906CD">
        <w:rPr>
          <w:i/>
          <w:szCs w:val="24"/>
        </w:rPr>
        <w:t>А(n)</w:t>
      </w:r>
      <w:r w:rsidR="00407ED3" w:rsidRPr="00407ED3">
        <w:rPr>
          <w:szCs w:val="24"/>
        </w:rPr>
        <w:t>. Найти максимальный и минимальный элементы массива.</w:t>
      </w:r>
    </w:p>
    <w:p w14:paraId="298E4C2D" w14:textId="77777777" w:rsidR="004B6FFE" w:rsidRPr="005B4F79" w:rsidRDefault="004B6FFE" w:rsidP="004B6FFE">
      <w:pPr>
        <w:rPr>
          <w:b/>
          <w:szCs w:val="24"/>
        </w:rPr>
      </w:pPr>
    </w:p>
    <w:p w14:paraId="530D1A30" w14:textId="161AAF50" w:rsidR="004B6FFE" w:rsidRPr="005B4F79" w:rsidRDefault="004B6FFE" w:rsidP="00407ED3">
      <w:pPr>
        <w:rPr>
          <w:szCs w:val="24"/>
        </w:rPr>
      </w:pPr>
      <w:r w:rsidRPr="005B4F79">
        <w:rPr>
          <w:b/>
          <w:szCs w:val="24"/>
        </w:rPr>
        <w:t>3</w:t>
      </w:r>
      <w:r w:rsidRPr="005B4F79">
        <w:rPr>
          <w:szCs w:val="24"/>
        </w:rPr>
        <w:t xml:space="preserve">. </w:t>
      </w:r>
      <w:r w:rsidR="00407ED3" w:rsidRPr="00407ED3">
        <w:rPr>
          <w:spacing w:val="-4"/>
          <w:szCs w:val="24"/>
        </w:rPr>
        <w:t xml:space="preserve">Массив целых чисел </w:t>
      </w:r>
      <w:r w:rsidR="00407ED3" w:rsidRPr="00F906CD">
        <w:rPr>
          <w:i/>
          <w:spacing w:val="-4"/>
          <w:szCs w:val="24"/>
        </w:rPr>
        <w:t>С</w:t>
      </w:r>
      <w:r w:rsidR="00407ED3" w:rsidRPr="00407ED3">
        <w:rPr>
          <w:spacing w:val="-4"/>
          <w:szCs w:val="24"/>
        </w:rPr>
        <w:t xml:space="preserve"> состоит из </w:t>
      </w:r>
      <w:r w:rsidR="00407ED3" w:rsidRPr="00F906CD">
        <w:rPr>
          <w:i/>
          <w:spacing w:val="-4"/>
          <w:szCs w:val="24"/>
        </w:rPr>
        <w:t>N</w:t>
      </w:r>
      <w:r w:rsidR="00407ED3" w:rsidRPr="00407ED3">
        <w:rPr>
          <w:spacing w:val="-4"/>
          <w:szCs w:val="24"/>
        </w:rPr>
        <w:t xml:space="preserve"> элементов, найти сумму</w:t>
      </w:r>
      <w:r w:rsidR="00407ED3" w:rsidRPr="00407ED3">
        <w:rPr>
          <w:spacing w:val="-4"/>
          <w:szCs w:val="24"/>
        </w:rPr>
        <w:t xml:space="preserve"> </w:t>
      </w:r>
      <w:r w:rsidR="00407ED3" w:rsidRPr="00407ED3">
        <w:rPr>
          <w:spacing w:val="-4"/>
          <w:szCs w:val="24"/>
        </w:rPr>
        <w:t>простых чисел, входящих в него.</w:t>
      </w:r>
    </w:p>
    <w:p w14:paraId="539D9933" w14:textId="77777777" w:rsidR="00B967F9" w:rsidRDefault="00B967F9" w:rsidP="00B967F9">
      <w:pPr>
        <w:rPr>
          <w:szCs w:val="24"/>
        </w:rPr>
      </w:pPr>
    </w:p>
    <w:p w14:paraId="3350926E" w14:textId="57FF1DE7" w:rsidR="00B967F9" w:rsidRDefault="00B967F9" w:rsidP="00B967F9">
      <w:pPr>
        <w:widowControl w:val="0"/>
        <w:suppressAutoHyphens/>
        <w:autoSpaceDE w:val="0"/>
        <w:rPr>
          <w:spacing w:val="-11"/>
          <w:szCs w:val="24"/>
        </w:rPr>
      </w:pPr>
      <w:r w:rsidRPr="00B967F9">
        <w:rPr>
          <w:b/>
          <w:spacing w:val="-11"/>
          <w:szCs w:val="24"/>
        </w:rPr>
        <w:t>4.</w:t>
      </w:r>
      <w:r>
        <w:rPr>
          <w:spacing w:val="-11"/>
          <w:szCs w:val="24"/>
        </w:rPr>
        <w:t xml:space="preserve"> </w:t>
      </w:r>
      <w:r w:rsidR="00407ED3" w:rsidRPr="00407ED3">
        <w:rPr>
          <w:spacing w:val="-11"/>
          <w:szCs w:val="24"/>
        </w:rPr>
        <w:t>Пусть во входном потоке находится строка символов. Вы</w:t>
      </w:r>
      <w:r w:rsidR="00407ED3">
        <w:rPr>
          <w:spacing w:val="-11"/>
          <w:szCs w:val="24"/>
        </w:rPr>
        <w:t xml:space="preserve">вести в выходной поток строку, </w:t>
      </w:r>
      <w:r w:rsidR="00407ED3" w:rsidRPr="00407ED3">
        <w:rPr>
          <w:spacing w:val="-11"/>
          <w:szCs w:val="24"/>
        </w:rPr>
        <w:t xml:space="preserve">измененную следующим образом: </w:t>
      </w:r>
      <w:r w:rsidR="00407ED3" w:rsidRPr="002C1E5D">
        <w:rPr>
          <w:szCs w:val="24"/>
        </w:rPr>
        <w:t>удалить все символы, не являющиеся</w:t>
      </w:r>
      <w:r w:rsidR="00407ED3">
        <w:rPr>
          <w:szCs w:val="24"/>
        </w:rPr>
        <w:t xml:space="preserve"> цифрами</w:t>
      </w:r>
      <w:r w:rsidR="00407ED3">
        <w:rPr>
          <w:szCs w:val="24"/>
        </w:rPr>
        <w:t xml:space="preserve"> и буквами</w:t>
      </w:r>
      <w:r w:rsidR="00407ED3">
        <w:rPr>
          <w:spacing w:val="-11"/>
          <w:szCs w:val="24"/>
        </w:rPr>
        <w:t>.</w:t>
      </w:r>
    </w:p>
    <w:p w14:paraId="350E614D" w14:textId="77777777" w:rsidR="00B967F9" w:rsidRDefault="00B967F9" w:rsidP="00B967F9">
      <w:pPr>
        <w:widowControl w:val="0"/>
        <w:suppressAutoHyphens/>
        <w:autoSpaceDE w:val="0"/>
        <w:rPr>
          <w:spacing w:val="-11"/>
          <w:szCs w:val="24"/>
        </w:rPr>
      </w:pPr>
    </w:p>
    <w:p w14:paraId="03B78A90" w14:textId="2D213D2D" w:rsidR="00B967F9" w:rsidRPr="00B967F9" w:rsidRDefault="00B967F9" w:rsidP="00B967F9">
      <w:pPr>
        <w:widowControl w:val="0"/>
        <w:suppressAutoHyphens/>
        <w:autoSpaceDE w:val="0"/>
        <w:rPr>
          <w:spacing w:val="-11"/>
          <w:szCs w:val="24"/>
        </w:rPr>
      </w:pPr>
      <w:r w:rsidRPr="00B967F9">
        <w:rPr>
          <w:b/>
          <w:spacing w:val="-11"/>
          <w:szCs w:val="24"/>
        </w:rPr>
        <w:t>5.</w:t>
      </w:r>
      <w:r w:rsidR="00407ED3">
        <w:rPr>
          <w:spacing w:val="-11"/>
          <w:szCs w:val="24"/>
        </w:rPr>
        <w:t xml:space="preserve"> </w:t>
      </w:r>
      <w:r w:rsidR="00407ED3" w:rsidRPr="00407ED3">
        <w:rPr>
          <w:spacing w:val="-11"/>
          <w:szCs w:val="24"/>
        </w:rPr>
        <w:t xml:space="preserve">Динамическое выделение памяти. Операторы </w:t>
      </w:r>
      <w:r w:rsidR="00407ED3" w:rsidRPr="00F906CD">
        <w:rPr>
          <w:i/>
          <w:spacing w:val="-11"/>
          <w:szCs w:val="24"/>
        </w:rPr>
        <w:t>new</w:t>
      </w:r>
      <w:r w:rsidR="00407ED3" w:rsidRPr="00407ED3">
        <w:rPr>
          <w:spacing w:val="-11"/>
          <w:szCs w:val="24"/>
        </w:rPr>
        <w:t xml:space="preserve">, </w:t>
      </w:r>
      <w:r w:rsidR="00407ED3" w:rsidRPr="00F906CD">
        <w:rPr>
          <w:i/>
          <w:spacing w:val="-11"/>
          <w:szCs w:val="24"/>
        </w:rPr>
        <w:t>delete</w:t>
      </w:r>
      <w:r w:rsidR="00407ED3" w:rsidRPr="00407ED3">
        <w:rPr>
          <w:spacing w:val="-11"/>
          <w:szCs w:val="24"/>
        </w:rPr>
        <w:t>.</w:t>
      </w:r>
    </w:p>
    <w:p w14:paraId="67ACC38A" w14:textId="77777777" w:rsidR="00F906CD" w:rsidRDefault="00F906CD" w:rsidP="00F906CD">
      <w:pPr>
        <w:pStyle w:val="ac"/>
        <w:spacing w:after="0"/>
        <w:jc w:val="both"/>
        <w:rPr>
          <w:rFonts w:ascii="Times New Roman" w:hAnsi="Times New Roman"/>
          <w:spacing w:val="-11"/>
          <w:sz w:val="24"/>
          <w:szCs w:val="24"/>
        </w:rPr>
      </w:pPr>
    </w:p>
    <w:p w14:paraId="69D663D7" w14:textId="77777777" w:rsidR="00F906CD" w:rsidRPr="005B4F79" w:rsidRDefault="00F906CD" w:rsidP="00F906CD">
      <w:pPr>
        <w:pStyle w:val="ac"/>
        <w:spacing w:after="0"/>
        <w:jc w:val="both"/>
        <w:rPr>
          <w:rFonts w:ascii="Times New Roman" w:hAnsi="Times New Roman"/>
          <w:spacing w:val="-11"/>
          <w:sz w:val="24"/>
          <w:szCs w:val="24"/>
        </w:rPr>
      </w:pPr>
    </w:p>
    <w:p w14:paraId="3C2B5A82" w14:textId="77777777" w:rsidR="004B6FFE" w:rsidRPr="005B4F79" w:rsidRDefault="004B6FFE" w:rsidP="004B6FFE">
      <w:pPr>
        <w:jc w:val="center"/>
        <w:rPr>
          <w:b/>
          <w:szCs w:val="24"/>
        </w:rPr>
      </w:pPr>
      <w:r>
        <w:rPr>
          <w:b/>
          <w:szCs w:val="24"/>
        </w:rPr>
        <w:t>Вариант 5</w:t>
      </w:r>
    </w:p>
    <w:p w14:paraId="663BFAED" w14:textId="77777777" w:rsidR="004B6FFE" w:rsidRPr="005B4F79" w:rsidRDefault="004B6FFE" w:rsidP="004B6FFE">
      <w:pPr>
        <w:rPr>
          <w:b/>
          <w:szCs w:val="24"/>
        </w:rPr>
      </w:pPr>
    </w:p>
    <w:p w14:paraId="0F05A0CE" w14:textId="0E193BD2" w:rsidR="004B6FFE" w:rsidRDefault="00B967F9" w:rsidP="004B6FFE">
      <w:pPr>
        <w:rPr>
          <w:szCs w:val="24"/>
        </w:rPr>
      </w:pPr>
      <w:r>
        <w:rPr>
          <w:b/>
          <w:szCs w:val="24"/>
        </w:rPr>
        <w:t xml:space="preserve">1. </w:t>
      </w:r>
      <w:r w:rsidR="00A4385D" w:rsidRPr="005B7D68">
        <w:rPr>
          <w:szCs w:val="24"/>
        </w:rPr>
        <w:t>Составить логическую функцию, воз</w:t>
      </w:r>
      <w:r w:rsidR="00A4385D">
        <w:rPr>
          <w:szCs w:val="24"/>
        </w:rPr>
        <w:t>вращающую</w:t>
      </w:r>
      <w:r w:rsidR="00A4385D">
        <w:rPr>
          <w:szCs w:val="24"/>
        </w:rPr>
        <w:t xml:space="preserve"> наименьшую цифру </w:t>
      </w:r>
      <w:r w:rsidR="00A4385D" w:rsidRPr="005B7D68">
        <w:rPr>
          <w:szCs w:val="24"/>
        </w:rPr>
        <w:t xml:space="preserve">записи целого неотрицательного числа </w:t>
      </w:r>
      <w:r w:rsidR="00A4385D" w:rsidRPr="00F906CD">
        <w:rPr>
          <w:i/>
          <w:szCs w:val="24"/>
        </w:rPr>
        <w:t>n</w:t>
      </w:r>
      <w:r w:rsidR="00A4385D">
        <w:rPr>
          <w:szCs w:val="24"/>
        </w:rPr>
        <w:t>.</w:t>
      </w:r>
    </w:p>
    <w:p w14:paraId="30284CBC" w14:textId="77777777" w:rsidR="00B967F9" w:rsidRPr="005B4F79" w:rsidRDefault="00B967F9" w:rsidP="004B6FFE">
      <w:pPr>
        <w:rPr>
          <w:b/>
          <w:szCs w:val="24"/>
        </w:rPr>
      </w:pPr>
    </w:p>
    <w:p w14:paraId="7088AB17" w14:textId="7729D276" w:rsidR="00B967F9" w:rsidRDefault="00B967F9" w:rsidP="00B967F9">
      <w:pPr>
        <w:rPr>
          <w:szCs w:val="24"/>
        </w:rPr>
      </w:pPr>
      <w:r w:rsidRPr="005B4F79">
        <w:rPr>
          <w:b/>
          <w:szCs w:val="24"/>
        </w:rPr>
        <w:t>2.</w:t>
      </w:r>
      <w:r w:rsidRPr="005B4F79">
        <w:rPr>
          <w:szCs w:val="24"/>
        </w:rPr>
        <w:t xml:space="preserve"> </w:t>
      </w:r>
      <w:r w:rsidR="00407ED3" w:rsidRPr="00407ED3">
        <w:rPr>
          <w:szCs w:val="24"/>
        </w:rPr>
        <w:t xml:space="preserve">Дан целочисленный массив </w:t>
      </w:r>
      <w:r w:rsidR="00407ED3" w:rsidRPr="00F906CD">
        <w:rPr>
          <w:i/>
          <w:szCs w:val="24"/>
        </w:rPr>
        <w:t>А(n)</w:t>
      </w:r>
      <w:r w:rsidR="00407ED3" w:rsidRPr="00407ED3">
        <w:rPr>
          <w:szCs w:val="24"/>
        </w:rPr>
        <w:t xml:space="preserve">, </w:t>
      </w:r>
      <w:r w:rsidR="00407ED3" w:rsidRPr="00F906CD">
        <w:rPr>
          <w:i/>
          <w:szCs w:val="24"/>
        </w:rPr>
        <w:t>В(n)</w:t>
      </w:r>
      <w:r w:rsidR="00407ED3" w:rsidRPr="00407ED3">
        <w:rPr>
          <w:szCs w:val="24"/>
        </w:rPr>
        <w:t xml:space="preserve">. Создать новый массив </w:t>
      </w:r>
      <w:r w:rsidR="00407ED3" w:rsidRPr="00F906CD">
        <w:rPr>
          <w:i/>
          <w:szCs w:val="24"/>
        </w:rPr>
        <w:t>С(n)</w:t>
      </w:r>
      <w:r w:rsidR="00407ED3" w:rsidRPr="00407ED3">
        <w:rPr>
          <w:szCs w:val="24"/>
        </w:rPr>
        <w:t xml:space="preserve">, элементами которого являются произведения соответствующих элементов массивов </w:t>
      </w:r>
      <w:r w:rsidR="00407ED3" w:rsidRPr="00F906CD">
        <w:rPr>
          <w:i/>
          <w:szCs w:val="24"/>
        </w:rPr>
        <w:t>А</w:t>
      </w:r>
      <w:r w:rsidR="00407ED3" w:rsidRPr="00407ED3">
        <w:rPr>
          <w:szCs w:val="24"/>
        </w:rPr>
        <w:t xml:space="preserve"> и </w:t>
      </w:r>
      <w:r w:rsidR="00407ED3" w:rsidRPr="00F906CD">
        <w:rPr>
          <w:i/>
          <w:szCs w:val="24"/>
        </w:rPr>
        <w:t>В</w:t>
      </w:r>
      <w:r w:rsidR="00407ED3" w:rsidRPr="00407ED3">
        <w:rPr>
          <w:szCs w:val="24"/>
        </w:rPr>
        <w:t>.</w:t>
      </w:r>
    </w:p>
    <w:p w14:paraId="70037AF5" w14:textId="77777777" w:rsidR="004B6FFE" w:rsidRPr="005B4F79" w:rsidRDefault="004B6FFE" w:rsidP="004B6FFE">
      <w:pPr>
        <w:pStyle w:val="ac"/>
        <w:tabs>
          <w:tab w:val="left" w:pos="284"/>
        </w:tabs>
        <w:ind w:left="0"/>
        <w:jc w:val="both"/>
        <w:rPr>
          <w:rFonts w:ascii="Times New Roman" w:hAnsi="Times New Roman"/>
          <w:spacing w:val="-4"/>
          <w:sz w:val="24"/>
          <w:szCs w:val="24"/>
        </w:rPr>
      </w:pPr>
    </w:p>
    <w:p w14:paraId="78BD4082" w14:textId="61457C3C" w:rsidR="00B967F9" w:rsidRDefault="00407ED3" w:rsidP="00B967F9">
      <w:pPr>
        <w:widowControl w:val="0"/>
        <w:suppressAutoHyphens/>
        <w:autoSpaceDE w:val="0"/>
        <w:rPr>
          <w:rFonts w:eastAsia="Calibri"/>
          <w:spacing w:val="-4"/>
          <w:szCs w:val="24"/>
          <w:lang w:eastAsia="en-US"/>
        </w:rPr>
      </w:pPr>
      <w:r w:rsidRPr="00407ED3">
        <w:rPr>
          <w:b/>
          <w:szCs w:val="24"/>
        </w:rPr>
        <w:t>3</w:t>
      </w:r>
      <w:r w:rsidRPr="005B4F79">
        <w:rPr>
          <w:b/>
          <w:szCs w:val="24"/>
        </w:rPr>
        <w:t>.</w:t>
      </w:r>
      <w:r w:rsidRPr="005B4F79">
        <w:rPr>
          <w:szCs w:val="24"/>
        </w:rPr>
        <w:t xml:space="preserve"> </w:t>
      </w:r>
      <w:r w:rsidRPr="00407ED3">
        <w:rPr>
          <w:rFonts w:eastAsia="Calibri"/>
          <w:spacing w:val="-4"/>
          <w:szCs w:val="24"/>
          <w:lang w:eastAsia="en-US"/>
        </w:rPr>
        <w:t>Определить есть ли в заданном массиве серии элементов, состоящих из знакочередующихся чисел. Если есть, то вывести на экран количество таких серий.</w:t>
      </w:r>
    </w:p>
    <w:p w14:paraId="039128D8" w14:textId="3C88DEEA" w:rsidR="00407ED3" w:rsidRPr="00407ED3" w:rsidRDefault="00407ED3" w:rsidP="00407ED3">
      <w:pPr>
        <w:widowControl w:val="0"/>
        <w:suppressAutoHyphens/>
        <w:autoSpaceDE w:val="0"/>
        <w:jc w:val="center"/>
        <w:rPr>
          <w:rFonts w:eastAsia="Calibri"/>
          <w:spacing w:val="-4"/>
          <w:szCs w:val="24"/>
          <w:lang w:eastAsia="en-US"/>
        </w:rPr>
      </w:pPr>
      <w:r>
        <w:rPr>
          <w:noProof/>
          <w:sz w:val="28"/>
          <w:szCs w:val="28"/>
        </w:rPr>
        <w:drawing>
          <wp:inline distT="0" distB="0" distL="0" distR="0" wp14:anchorId="69DC94E4" wp14:editId="21D9B590">
            <wp:extent cx="5781675" cy="607162"/>
            <wp:effectExtent l="0" t="0" r="0" b="254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4485" cy="6106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2D897C5" w14:textId="77777777" w:rsidR="00407ED3" w:rsidRPr="00407ED3" w:rsidRDefault="00407ED3" w:rsidP="00407ED3">
      <w:pPr>
        <w:widowControl w:val="0"/>
        <w:suppressAutoHyphens/>
        <w:autoSpaceDE w:val="0"/>
        <w:rPr>
          <w:rFonts w:eastAsia="Calibri"/>
          <w:spacing w:val="-4"/>
          <w:szCs w:val="24"/>
          <w:lang w:eastAsia="en-US"/>
        </w:rPr>
      </w:pPr>
    </w:p>
    <w:p w14:paraId="7B0E5083" w14:textId="113B4CC9" w:rsidR="00407ED3" w:rsidRDefault="00407ED3" w:rsidP="00407ED3">
      <w:pPr>
        <w:widowControl w:val="0"/>
        <w:suppressAutoHyphens/>
        <w:autoSpaceDE w:val="0"/>
        <w:rPr>
          <w:rFonts w:eastAsia="Calibri"/>
          <w:spacing w:val="-4"/>
          <w:szCs w:val="24"/>
          <w:lang w:eastAsia="en-US"/>
        </w:rPr>
      </w:pPr>
      <w:r w:rsidRPr="00407ED3">
        <w:rPr>
          <w:rFonts w:eastAsia="Calibri"/>
          <w:spacing w:val="-4"/>
          <w:szCs w:val="24"/>
          <w:lang w:eastAsia="en-US"/>
        </w:rPr>
        <w:t>На рисунке ниже изображена блок-схема решения поставленной задачи.</w:t>
      </w:r>
      <w:r w:rsidRPr="00407ED3">
        <w:rPr>
          <w:rFonts w:eastAsia="Calibri"/>
          <w:spacing w:val="-4"/>
          <w:szCs w:val="24"/>
          <w:lang w:eastAsia="en-US"/>
        </w:rPr>
        <w:t xml:space="preserve"> </w:t>
      </w:r>
      <w:r w:rsidRPr="00407ED3">
        <w:rPr>
          <w:rFonts w:eastAsia="Calibri"/>
          <w:spacing w:val="-4"/>
          <w:szCs w:val="24"/>
          <w:lang w:eastAsia="en-US"/>
        </w:rPr>
        <w:t xml:space="preserve">Здесь переменная </w:t>
      </w:r>
      <w:r w:rsidRPr="00F906CD">
        <w:rPr>
          <w:rFonts w:eastAsia="Calibri"/>
          <w:i/>
          <w:spacing w:val="-4"/>
          <w:szCs w:val="24"/>
          <w:lang w:eastAsia="en-US"/>
        </w:rPr>
        <w:t>k</w:t>
      </w:r>
      <w:r w:rsidRPr="00407ED3">
        <w:rPr>
          <w:rFonts w:eastAsia="Calibri"/>
          <w:spacing w:val="-4"/>
          <w:szCs w:val="24"/>
          <w:lang w:eastAsia="en-US"/>
        </w:rPr>
        <w:t xml:space="preserve"> – количество элементов, попадающих в серию, </w:t>
      </w:r>
      <w:r w:rsidRPr="00F906CD">
        <w:rPr>
          <w:rFonts w:eastAsia="Calibri"/>
          <w:i/>
          <w:spacing w:val="-4"/>
          <w:szCs w:val="24"/>
          <w:lang w:eastAsia="en-US"/>
        </w:rPr>
        <w:t>kol</w:t>
      </w:r>
      <w:r w:rsidRPr="00407ED3">
        <w:rPr>
          <w:rFonts w:eastAsia="Calibri"/>
          <w:spacing w:val="-4"/>
          <w:szCs w:val="24"/>
          <w:lang w:eastAsia="en-US"/>
        </w:rPr>
        <w:t>–количество знакочередующихся серий в массиве.</w:t>
      </w:r>
    </w:p>
    <w:p w14:paraId="0F60A4A7" w14:textId="112D6635" w:rsidR="00B967F9" w:rsidRDefault="00B967F9" w:rsidP="00407ED3">
      <w:pPr>
        <w:widowControl w:val="0"/>
        <w:suppressAutoHyphens/>
        <w:autoSpaceDE w:val="0"/>
        <w:rPr>
          <w:spacing w:val="-11"/>
          <w:szCs w:val="24"/>
        </w:rPr>
      </w:pPr>
      <w:r w:rsidRPr="00B967F9">
        <w:rPr>
          <w:b/>
          <w:spacing w:val="-11"/>
          <w:szCs w:val="24"/>
        </w:rPr>
        <w:lastRenderedPageBreak/>
        <w:t>4.</w:t>
      </w:r>
      <w:r>
        <w:rPr>
          <w:spacing w:val="-11"/>
          <w:szCs w:val="24"/>
        </w:rPr>
        <w:t xml:space="preserve"> </w:t>
      </w:r>
      <w:r w:rsidR="00407ED3" w:rsidRPr="00407ED3">
        <w:rPr>
          <w:spacing w:val="-11"/>
          <w:szCs w:val="24"/>
        </w:rPr>
        <w:t>Пусть во входном потоке находится строка символов. Вы</w:t>
      </w:r>
      <w:r w:rsidR="00407ED3">
        <w:rPr>
          <w:spacing w:val="-11"/>
          <w:szCs w:val="24"/>
        </w:rPr>
        <w:t xml:space="preserve">вести в выходной поток строку, </w:t>
      </w:r>
      <w:r w:rsidR="00407ED3" w:rsidRPr="00407ED3">
        <w:rPr>
          <w:spacing w:val="-11"/>
          <w:szCs w:val="24"/>
        </w:rPr>
        <w:t>измененную следующим образом:</w:t>
      </w:r>
      <w:r w:rsidR="00407ED3" w:rsidRPr="00407ED3">
        <w:rPr>
          <w:spacing w:val="-11"/>
          <w:szCs w:val="24"/>
        </w:rPr>
        <w:t xml:space="preserve"> </w:t>
      </w:r>
      <w:r w:rsidR="00407ED3" w:rsidRPr="002C1E5D">
        <w:rPr>
          <w:szCs w:val="24"/>
        </w:rPr>
        <w:t>заменить все прописные латинские буквы строчными (другие символы копировать в выходной поток без изменения)</w:t>
      </w:r>
      <w:r w:rsidR="00407ED3">
        <w:rPr>
          <w:szCs w:val="24"/>
        </w:rPr>
        <w:t>.</w:t>
      </w:r>
    </w:p>
    <w:p w14:paraId="09996407" w14:textId="77777777" w:rsidR="00B967F9" w:rsidRDefault="00B967F9" w:rsidP="00B967F9">
      <w:pPr>
        <w:widowControl w:val="0"/>
        <w:suppressAutoHyphens/>
        <w:autoSpaceDE w:val="0"/>
        <w:rPr>
          <w:spacing w:val="-11"/>
          <w:szCs w:val="24"/>
        </w:rPr>
      </w:pPr>
    </w:p>
    <w:p w14:paraId="5C9F0D59" w14:textId="444A21ED" w:rsidR="00B967F9" w:rsidRPr="00B967F9" w:rsidRDefault="00B967F9" w:rsidP="00B967F9">
      <w:pPr>
        <w:widowControl w:val="0"/>
        <w:suppressAutoHyphens/>
        <w:autoSpaceDE w:val="0"/>
        <w:rPr>
          <w:spacing w:val="-11"/>
          <w:szCs w:val="24"/>
        </w:rPr>
      </w:pPr>
      <w:r w:rsidRPr="00B967F9">
        <w:rPr>
          <w:b/>
          <w:spacing w:val="-11"/>
          <w:szCs w:val="24"/>
        </w:rPr>
        <w:t>5.</w:t>
      </w:r>
      <w:r>
        <w:rPr>
          <w:spacing w:val="-11"/>
          <w:szCs w:val="24"/>
        </w:rPr>
        <w:t xml:space="preserve"> </w:t>
      </w:r>
      <w:r w:rsidR="00407ED3" w:rsidRPr="00407ED3">
        <w:rPr>
          <w:spacing w:val="-11"/>
          <w:szCs w:val="24"/>
        </w:rPr>
        <w:t>Динамические массивы. Объявление. Выделение памяти.</w:t>
      </w:r>
    </w:p>
    <w:p w14:paraId="60C11FB9" w14:textId="77777777" w:rsidR="00F906CD" w:rsidRDefault="00F906CD" w:rsidP="00F906CD">
      <w:pPr>
        <w:pStyle w:val="ac"/>
        <w:spacing w:after="0"/>
        <w:jc w:val="both"/>
        <w:rPr>
          <w:rFonts w:ascii="Times New Roman" w:hAnsi="Times New Roman"/>
          <w:spacing w:val="-11"/>
          <w:sz w:val="24"/>
          <w:szCs w:val="24"/>
        </w:rPr>
      </w:pPr>
    </w:p>
    <w:p w14:paraId="6BEAD645" w14:textId="77777777" w:rsidR="00F906CD" w:rsidRPr="005B4F79" w:rsidRDefault="00F906CD" w:rsidP="00F906CD">
      <w:pPr>
        <w:pStyle w:val="ac"/>
        <w:spacing w:after="0"/>
        <w:jc w:val="both"/>
        <w:rPr>
          <w:rFonts w:ascii="Times New Roman" w:hAnsi="Times New Roman"/>
          <w:spacing w:val="-11"/>
          <w:sz w:val="24"/>
          <w:szCs w:val="24"/>
        </w:rPr>
      </w:pPr>
    </w:p>
    <w:p w14:paraId="39DE6A53" w14:textId="77777777" w:rsidR="004B6FFE" w:rsidRPr="005B4F79" w:rsidRDefault="004B6FFE" w:rsidP="004B6FFE">
      <w:pPr>
        <w:jc w:val="center"/>
        <w:rPr>
          <w:b/>
          <w:szCs w:val="24"/>
        </w:rPr>
      </w:pPr>
      <w:r w:rsidRPr="005B4F79">
        <w:rPr>
          <w:b/>
          <w:szCs w:val="24"/>
        </w:rPr>
        <w:t xml:space="preserve">Вариант </w:t>
      </w:r>
      <w:r>
        <w:rPr>
          <w:b/>
          <w:szCs w:val="24"/>
        </w:rPr>
        <w:t>6</w:t>
      </w:r>
    </w:p>
    <w:p w14:paraId="24A1BC1C" w14:textId="77777777" w:rsidR="005B4F79" w:rsidRPr="005B4F79" w:rsidRDefault="005B4F79">
      <w:pPr>
        <w:rPr>
          <w:b/>
          <w:szCs w:val="24"/>
        </w:rPr>
      </w:pPr>
    </w:p>
    <w:p w14:paraId="7918B0F1" w14:textId="77777777" w:rsidR="00B967F9" w:rsidRDefault="005B4F79" w:rsidP="00A4385D">
      <w:pPr>
        <w:rPr>
          <w:szCs w:val="24"/>
        </w:rPr>
      </w:pPr>
      <w:r w:rsidRPr="005B4F79">
        <w:rPr>
          <w:b/>
          <w:szCs w:val="24"/>
        </w:rPr>
        <w:t>1.</w:t>
      </w:r>
      <w:r w:rsidRPr="005B4F79">
        <w:rPr>
          <w:szCs w:val="24"/>
        </w:rPr>
        <w:t xml:space="preserve"> </w:t>
      </w:r>
      <w:r w:rsidR="00A4385D" w:rsidRPr="005B7D68">
        <w:rPr>
          <w:szCs w:val="24"/>
        </w:rPr>
        <w:t>Составить логическую функцию, воз</w:t>
      </w:r>
      <w:r w:rsidR="00A4385D">
        <w:rPr>
          <w:szCs w:val="24"/>
        </w:rPr>
        <w:t>вращающую</w:t>
      </w:r>
      <w:r w:rsidR="00A4385D">
        <w:rPr>
          <w:szCs w:val="24"/>
        </w:rPr>
        <w:t xml:space="preserve"> </w:t>
      </w:r>
      <w:r w:rsidR="00A4385D" w:rsidRPr="00A4385D">
        <w:rPr>
          <w:szCs w:val="24"/>
        </w:rPr>
        <w:t>приближенное значение бесконечной суммы</w:t>
      </w:r>
      <w:r w:rsidR="00B967F9">
        <w:rPr>
          <w:szCs w:val="24"/>
        </w:rPr>
        <w:t>:</w:t>
      </w:r>
    </w:p>
    <w:p w14:paraId="730F90B5" w14:textId="6E429A2A" w:rsidR="005B4F79" w:rsidRDefault="00B967F9" w:rsidP="00B967F9">
      <w:pPr>
        <w:jc w:val="center"/>
        <w:rPr>
          <w:szCs w:val="24"/>
        </w:rPr>
      </w:pPr>
      <m:oMathPara>
        <m:oMath>
          <m:r>
            <w:rPr>
              <w:rFonts w:ascii="Cambria Math" w:hAnsi="Cambria Math"/>
              <w:szCs w:val="24"/>
            </w:rPr>
            <m:t>1-</m:t>
          </m:r>
          <m:f>
            <m:fPr>
              <m:ctrlPr>
                <w:rPr>
                  <w:rFonts w:ascii="Cambria Math" w:hAnsi="Cambria Math"/>
                  <w:i/>
                  <w:szCs w:val="24"/>
                </w:rPr>
              </m:ctrlPr>
            </m:fPr>
            <m:num>
              <m:r>
                <w:rPr>
                  <w:rFonts w:ascii="Cambria Math" w:hAnsi="Cambria Math"/>
                  <w:szCs w:val="24"/>
                </w:rPr>
                <m:t>1</m:t>
              </m:r>
            </m:num>
            <m:den>
              <m:r>
                <w:rPr>
                  <w:rFonts w:ascii="Cambria Math" w:hAnsi="Cambria Math"/>
                  <w:szCs w:val="24"/>
                </w:rPr>
                <m:t>2</m:t>
              </m:r>
            </m:den>
          </m:f>
          <m:r>
            <w:rPr>
              <w:rFonts w:ascii="Cambria Math" w:hAnsi="Cambria Math"/>
              <w:szCs w:val="24"/>
            </w:rPr>
            <m:t>+</m:t>
          </m:r>
          <m:f>
            <m:fPr>
              <m:ctrlPr>
                <w:rPr>
                  <w:rFonts w:ascii="Cambria Math" w:hAnsi="Cambria Math"/>
                  <w:i/>
                  <w:szCs w:val="24"/>
                </w:rPr>
              </m:ctrlPr>
            </m:fPr>
            <m:num>
              <m:r>
                <w:rPr>
                  <w:rFonts w:ascii="Cambria Math" w:hAnsi="Cambria Math"/>
                  <w:szCs w:val="24"/>
                </w:rPr>
                <m:t>1</m:t>
              </m:r>
            </m:num>
            <m:den>
              <m:r>
                <w:rPr>
                  <w:rFonts w:ascii="Cambria Math" w:hAnsi="Cambria Math"/>
                  <w:szCs w:val="24"/>
                </w:rPr>
                <m:t>3</m:t>
              </m:r>
            </m:den>
          </m:f>
          <m:r>
            <w:rPr>
              <w:rFonts w:ascii="Cambria Math" w:hAnsi="Cambria Math"/>
              <w:szCs w:val="24"/>
            </w:rPr>
            <m:t>-</m:t>
          </m:r>
          <m:f>
            <m:fPr>
              <m:ctrlPr>
                <w:rPr>
                  <w:rFonts w:ascii="Cambria Math" w:hAnsi="Cambria Math"/>
                  <w:i/>
                  <w:szCs w:val="24"/>
                </w:rPr>
              </m:ctrlPr>
            </m:fPr>
            <m:num>
              <m:r>
                <w:rPr>
                  <w:rFonts w:ascii="Cambria Math" w:hAnsi="Cambria Math"/>
                  <w:szCs w:val="24"/>
                </w:rPr>
                <m:t>1</m:t>
              </m:r>
            </m:num>
            <m:den>
              <m:r>
                <w:rPr>
                  <w:rFonts w:ascii="Cambria Math" w:hAnsi="Cambria Math"/>
                  <w:szCs w:val="24"/>
                </w:rPr>
                <m:t>4</m:t>
              </m:r>
            </m:den>
          </m:f>
          <m:r>
            <w:rPr>
              <w:rFonts w:ascii="Cambria Math" w:hAnsi="Cambria Math"/>
              <w:szCs w:val="24"/>
            </w:rPr>
            <m:t>+…</m:t>
          </m:r>
        </m:oMath>
      </m:oMathPara>
    </w:p>
    <w:p w14:paraId="4C15DC6F" w14:textId="49D5E91D" w:rsidR="00A4385D" w:rsidRDefault="00A4385D" w:rsidP="00A4385D">
      <w:pPr>
        <w:rPr>
          <w:szCs w:val="24"/>
        </w:rPr>
      </w:pPr>
      <w:r w:rsidRPr="00A4385D">
        <w:rPr>
          <w:szCs w:val="24"/>
        </w:rPr>
        <w:t>Вычисления продолжать до тех пор, пока очередное слагаемое не окажется</w:t>
      </w:r>
      <w:r>
        <w:rPr>
          <w:szCs w:val="24"/>
        </w:rPr>
        <w:t xml:space="preserve"> </w:t>
      </w:r>
      <w:r w:rsidRPr="00A4385D">
        <w:rPr>
          <w:szCs w:val="24"/>
        </w:rPr>
        <w:t xml:space="preserve">по модулю меньше числа </w:t>
      </w:r>
      <w:r w:rsidRPr="00F906CD">
        <w:rPr>
          <w:i/>
          <w:szCs w:val="24"/>
        </w:rPr>
        <w:t>ε =10</w:t>
      </w:r>
      <w:r w:rsidRPr="00F906CD">
        <w:rPr>
          <w:i/>
          <w:szCs w:val="24"/>
          <w:vertAlign w:val="superscript"/>
        </w:rPr>
        <w:t>−5</w:t>
      </w:r>
      <w:r w:rsidRPr="00A4385D">
        <w:rPr>
          <w:szCs w:val="24"/>
        </w:rPr>
        <w:t>.</w:t>
      </w:r>
    </w:p>
    <w:p w14:paraId="0C21354C" w14:textId="1B62962F" w:rsidR="00B967F9" w:rsidRPr="005B4F79" w:rsidRDefault="00B967F9" w:rsidP="00A4385D">
      <w:pPr>
        <w:rPr>
          <w:szCs w:val="24"/>
        </w:rPr>
      </w:pPr>
    </w:p>
    <w:p w14:paraId="46188A84" w14:textId="20C1B501" w:rsidR="00B967F9" w:rsidRDefault="00B967F9" w:rsidP="00B967F9">
      <w:pPr>
        <w:rPr>
          <w:szCs w:val="24"/>
        </w:rPr>
      </w:pPr>
      <w:r w:rsidRPr="005B4F79">
        <w:rPr>
          <w:b/>
          <w:szCs w:val="24"/>
        </w:rPr>
        <w:t>2.</w:t>
      </w:r>
      <w:r w:rsidRPr="005B4F79">
        <w:rPr>
          <w:szCs w:val="24"/>
        </w:rPr>
        <w:t xml:space="preserve"> </w:t>
      </w:r>
      <w:r w:rsidR="00407ED3">
        <w:rPr>
          <w:szCs w:val="24"/>
        </w:rPr>
        <w:t xml:space="preserve">Дан массив </w:t>
      </w:r>
      <w:r w:rsidR="00407ED3" w:rsidRPr="00F906CD">
        <w:rPr>
          <w:i/>
          <w:szCs w:val="24"/>
        </w:rPr>
        <w:t>А(n)</w:t>
      </w:r>
      <w:r w:rsidR="00407ED3">
        <w:rPr>
          <w:szCs w:val="24"/>
        </w:rPr>
        <w:t xml:space="preserve"> Создать новый </w:t>
      </w:r>
      <w:r w:rsidR="00407ED3" w:rsidRPr="00407ED3">
        <w:rPr>
          <w:szCs w:val="24"/>
        </w:rPr>
        <w:t xml:space="preserve">массив, элементами которого являются произведение </w:t>
      </w:r>
      <w:r w:rsidR="00407ED3" w:rsidRPr="00F906CD">
        <w:rPr>
          <w:i/>
          <w:szCs w:val="24"/>
        </w:rPr>
        <w:t>A(i)</w:t>
      </w:r>
      <w:r w:rsidR="00407ED3" w:rsidRPr="00407ED3">
        <w:rPr>
          <w:szCs w:val="24"/>
        </w:rPr>
        <w:t xml:space="preserve"> на максимальный элемент массива </w:t>
      </w:r>
      <w:r w:rsidR="00407ED3" w:rsidRPr="00F906CD">
        <w:rPr>
          <w:i/>
          <w:szCs w:val="24"/>
        </w:rPr>
        <w:t>A</w:t>
      </w:r>
      <w:r w:rsidR="00407ED3" w:rsidRPr="00407ED3">
        <w:rPr>
          <w:szCs w:val="24"/>
        </w:rPr>
        <w:t>.</w:t>
      </w:r>
    </w:p>
    <w:p w14:paraId="3F037B45" w14:textId="77777777" w:rsidR="005B4F79" w:rsidRPr="005B4F79" w:rsidRDefault="005B4F79">
      <w:pPr>
        <w:rPr>
          <w:b/>
          <w:szCs w:val="24"/>
        </w:rPr>
      </w:pPr>
    </w:p>
    <w:p w14:paraId="5CD000FF" w14:textId="5E868038" w:rsidR="00B967F9" w:rsidRDefault="005B4F79" w:rsidP="00407ED3">
      <w:pPr>
        <w:rPr>
          <w:spacing w:val="-4"/>
          <w:szCs w:val="24"/>
        </w:rPr>
      </w:pPr>
      <w:r w:rsidRPr="005B4F79">
        <w:rPr>
          <w:b/>
          <w:szCs w:val="24"/>
        </w:rPr>
        <w:t>3.</w:t>
      </w:r>
      <w:r w:rsidRPr="005B4F79">
        <w:rPr>
          <w:szCs w:val="24"/>
        </w:rPr>
        <w:t xml:space="preserve"> </w:t>
      </w:r>
      <w:r w:rsidR="00407ED3" w:rsidRPr="00407ED3">
        <w:rPr>
          <w:spacing w:val="-4"/>
          <w:szCs w:val="24"/>
        </w:rPr>
        <w:t xml:space="preserve">Задан массив </w:t>
      </w:r>
      <w:r w:rsidR="00407ED3" w:rsidRPr="00F906CD">
        <w:rPr>
          <w:i/>
          <w:spacing w:val="-4"/>
          <w:szCs w:val="24"/>
        </w:rPr>
        <w:t>А</w:t>
      </w:r>
      <w:r w:rsidR="00407ED3" w:rsidRPr="00407ED3">
        <w:rPr>
          <w:spacing w:val="-4"/>
          <w:szCs w:val="24"/>
        </w:rPr>
        <w:t xml:space="preserve"> размером </w:t>
      </w:r>
      <w:r w:rsidR="00407ED3" w:rsidRPr="00F906CD">
        <w:rPr>
          <w:i/>
          <w:spacing w:val="-4"/>
          <w:szCs w:val="24"/>
        </w:rPr>
        <w:t>N</w:t>
      </w:r>
      <w:r w:rsidR="00407ED3" w:rsidRPr="00407ED3">
        <w:rPr>
          <w:spacing w:val="-4"/>
          <w:szCs w:val="24"/>
        </w:rPr>
        <w:t>. Вычислить среднее арифметическое положительных элементом.  Вычислить</w:t>
      </w:r>
      <w:r w:rsidR="00F906CD">
        <w:rPr>
          <w:spacing w:val="-4"/>
          <w:szCs w:val="24"/>
        </w:rPr>
        <w:t>:</w:t>
      </w:r>
      <w:r w:rsidR="00407ED3" w:rsidRPr="00407ED3">
        <w:rPr>
          <w:spacing w:val="-4"/>
          <w:szCs w:val="24"/>
        </w:rPr>
        <w:t xml:space="preserve"> </w:t>
      </w:r>
      <w:r w:rsidR="00407ED3" w:rsidRPr="00F906CD">
        <w:rPr>
          <w:i/>
          <w:spacing w:val="-4"/>
          <w:szCs w:val="24"/>
        </w:rPr>
        <w:t>a</w:t>
      </w:r>
      <w:r w:rsidR="00407ED3" w:rsidRPr="00F906CD">
        <w:rPr>
          <w:i/>
          <w:spacing w:val="-4"/>
          <w:szCs w:val="24"/>
          <w:vertAlign w:val="subscript"/>
        </w:rPr>
        <w:t>1</w:t>
      </w:r>
      <w:r w:rsidR="00407ED3" w:rsidRPr="00F906CD">
        <w:rPr>
          <w:i/>
          <w:spacing w:val="-4"/>
          <w:szCs w:val="24"/>
        </w:rPr>
        <w:t xml:space="preserve"> • a</w:t>
      </w:r>
      <w:r w:rsidR="00407ED3" w:rsidRPr="00F906CD">
        <w:rPr>
          <w:i/>
          <w:spacing w:val="-4"/>
          <w:szCs w:val="24"/>
          <w:vertAlign w:val="subscript"/>
        </w:rPr>
        <w:t>2</w:t>
      </w:r>
      <w:r w:rsidR="00407ED3" w:rsidRPr="00F906CD">
        <w:rPr>
          <w:i/>
          <w:spacing w:val="-4"/>
          <w:szCs w:val="24"/>
        </w:rPr>
        <w:t xml:space="preserve"> + a</w:t>
      </w:r>
      <w:r w:rsidR="00407ED3" w:rsidRPr="00F906CD">
        <w:rPr>
          <w:i/>
          <w:spacing w:val="-4"/>
          <w:szCs w:val="24"/>
          <w:vertAlign w:val="subscript"/>
        </w:rPr>
        <w:t>2</w:t>
      </w:r>
      <w:r w:rsidR="00407ED3" w:rsidRPr="00F906CD">
        <w:rPr>
          <w:i/>
          <w:spacing w:val="-4"/>
          <w:szCs w:val="24"/>
        </w:rPr>
        <w:t xml:space="preserve"> • a</w:t>
      </w:r>
      <w:r w:rsidR="00407ED3" w:rsidRPr="00F906CD">
        <w:rPr>
          <w:i/>
          <w:spacing w:val="-4"/>
          <w:szCs w:val="24"/>
          <w:vertAlign w:val="subscript"/>
        </w:rPr>
        <w:t>3</w:t>
      </w:r>
      <w:r w:rsidR="00407ED3" w:rsidRPr="00F906CD">
        <w:rPr>
          <w:i/>
          <w:spacing w:val="-4"/>
          <w:szCs w:val="24"/>
        </w:rPr>
        <w:t xml:space="preserve"> + </w:t>
      </w:r>
      <w:r w:rsidR="00F906CD">
        <w:rPr>
          <w:i/>
          <w:spacing w:val="-4"/>
          <w:szCs w:val="24"/>
        </w:rPr>
        <w:t>…</w:t>
      </w:r>
      <w:r w:rsidR="00407ED3" w:rsidRPr="00F906CD">
        <w:rPr>
          <w:i/>
          <w:spacing w:val="-4"/>
          <w:szCs w:val="24"/>
        </w:rPr>
        <w:t xml:space="preserve"> + a</w:t>
      </w:r>
      <w:r w:rsidR="00407ED3" w:rsidRPr="00F906CD">
        <w:rPr>
          <w:i/>
          <w:spacing w:val="-4"/>
          <w:szCs w:val="24"/>
          <w:vertAlign w:val="subscript"/>
        </w:rPr>
        <w:t>n</w:t>
      </w:r>
      <w:r w:rsidR="00407ED3" w:rsidRPr="00F906CD">
        <w:rPr>
          <w:i/>
          <w:spacing w:val="-4"/>
          <w:szCs w:val="24"/>
        </w:rPr>
        <w:t xml:space="preserve"> </w:t>
      </w:r>
      <w:r w:rsidR="00407ED3" w:rsidRPr="00F906CD">
        <w:rPr>
          <w:i/>
          <w:spacing w:val="-4"/>
          <w:szCs w:val="24"/>
          <w:vertAlign w:val="subscript"/>
        </w:rPr>
        <w:t>-1</w:t>
      </w:r>
      <w:r w:rsidR="00407ED3" w:rsidRPr="00F906CD">
        <w:rPr>
          <w:i/>
          <w:spacing w:val="-4"/>
          <w:szCs w:val="24"/>
        </w:rPr>
        <w:t xml:space="preserve"> • a</w:t>
      </w:r>
      <w:r w:rsidR="00407ED3" w:rsidRPr="00F906CD">
        <w:rPr>
          <w:i/>
          <w:spacing w:val="-4"/>
          <w:szCs w:val="24"/>
          <w:vertAlign w:val="subscript"/>
        </w:rPr>
        <w:t>n</w:t>
      </w:r>
      <w:r w:rsidR="00407ED3" w:rsidRPr="00407ED3">
        <w:rPr>
          <w:spacing w:val="-4"/>
          <w:szCs w:val="24"/>
        </w:rPr>
        <w:t>.</w:t>
      </w:r>
    </w:p>
    <w:p w14:paraId="5ECBCF2F" w14:textId="77777777" w:rsidR="00407ED3" w:rsidRDefault="00407ED3" w:rsidP="00407ED3">
      <w:pPr>
        <w:rPr>
          <w:spacing w:val="-11"/>
          <w:szCs w:val="24"/>
        </w:rPr>
      </w:pPr>
    </w:p>
    <w:p w14:paraId="32C32588" w14:textId="1F1E9815" w:rsidR="00B967F9" w:rsidRDefault="00B967F9" w:rsidP="00B967F9">
      <w:pPr>
        <w:widowControl w:val="0"/>
        <w:suppressAutoHyphens/>
        <w:autoSpaceDE w:val="0"/>
        <w:rPr>
          <w:spacing w:val="-11"/>
          <w:szCs w:val="24"/>
        </w:rPr>
      </w:pPr>
      <w:r w:rsidRPr="00B967F9">
        <w:rPr>
          <w:b/>
          <w:spacing w:val="-11"/>
          <w:szCs w:val="24"/>
        </w:rPr>
        <w:t>4.</w:t>
      </w:r>
      <w:r>
        <w:rPr>
          <w:spacing w:val="-11"/>
          <w:szCs w:val="24"/>
        </w:rPr>
        <w:t xml:space="preserve"> </w:t>
      </w:r>
      <w:r w:rsidR="00407ED3" w:rsidRPr="00407ED3">
        <w:rPr>
          <w:spacing w:val="-11"/>
          <w:szCs w:val="24"/>
        </w:rPr>
        <w:t>Пусть во входном потоке находится строка символов. Вы</w:t>
      </w:r>
      <w:r w:rsidR="00407ED3">
        <w:rPr>
          <w:spacing w:val="-11"/>
          <w:szCs w:val="24"/>
        </w:rPr>
        <w:t xml:space="preserve">вести в выходной поток строку, </w:t>
      </w:r>
      <w:r w:rsidR="00407ED3" w:rsidRPr="00407ED3">
        <w:rPr>
          <w:spacing w:val="-11"/>
          <w:szCs w:val="24"/>
        </w:rPr>
        <w:t xml:space="preserve">измененную следующим образом: </w:t>
      </w:r>
      <w:r w:rsidR="00407ED3" w:rsidRPr="002C1E5D">
        <w:rPr>
          <w:szCs w:val="24"/>
        </w:rPr>
        <w:t xml:space="preserve">заменить все </w:t>
      </w:r>
      <w:r w:rsidR="00407ED3">
        <w:rPr>
          <w:szCs w:val="24"/>
        </w:rPr>
        <w:t>строчные</w:t>
      </w:r>
      <w:r w:rsidR="00407ED3" w:rsidRPr="002C1E5D">
        <w:rPr>
          <w:szCs w:val="24"/>
        </w:rPr>
        <w:t xml:space="preserve"> латинские буквы </w:t>
      </w:r>
      <w:r w:rsidR="00407ED3">
        <w:rPr>
          <w:szCs w:val="24"/>
        </w:rPr>
        <w:t>прописными</w:t>
      </w:r>
      <w:r w:rsidR="00407ED3" w:rsidRPr="002C1E5D">
        <w:rPr>
          <w:szCs w:val="24"/>
        </w:rPr>
        <w:t xml:space="preserve"> (другие символы копировать в выходной поток без изменения)</w:t>
      </w:r>
      <w:r w:rsidR="00407ED3">
        <w:rPr>
          <w:szCs w:val="24"/>
        </w:rPr>
        <w:t>.</w:t>
      </w:r>
    </w:p>
    <w:p w14:paraId="0383A5A8" w14:textId="77777777" w:rsidR="00B967F9" w:rsidRDefault="00B967F9" w:rsidP="00B967F9">
      <w:pPr>
        <w:widowControl w:val="0"/>
        <w:suppressAutoHyphens/>
        <w:autoSpaceDE w:val="0"/>
        <w:rPr>
          <w:spacing w:val="-11"/>
          <w:szCs w:val="24"/>
        </w:rPr>
      </w:pPr>
    </w:p>
    <w:p w14:paraId="6C76C9F0" w14:textId="4A9E8276" w:rsidR="00B967F9" w:rsidRPr="00B967F9" w:rsidRDefault="00B967F9" w:rsidP="00B967F9">
      <w:pPr>
        <w:widowControl w:val="0"/>
        <w:suppressAutoHyphens/>
        <w:autoSpaceDE w:val="0"/>
        <w:rPr>
          <w:spacing w:val="-11"/>
          <w:szCs w:val="24"/>
        </w:rPr>
      </w:pPr>
      <w:r w:rsidRPr="00B967F9">
        <w:rPr>
          <w:b/>
          <w:spacing w:val="-11"/>
          <w:szCs w:val="24"/>
        </w:rPr>
        <w:t>5.</w:t>
      </w:r>
      <w:r>
        <w:rPr>
          <w:spacing w:val="-11"/>
          <w:szCs w:val="24"/>
        </w:rPr>
        <w:t xml:space="preserve"> </w:t>
      </w:r>
      <w:r w:rsidR="00407ED3" w:rsidRPr="00407ED3">
        <w:rPr>
          <w:spacing w:val="-11"/>
          <w:szCs w:val="24"/>
        </w:rPr>
        <w:t>Связь массивов и указателей.</w:t>
      </w:r>
    </w:p>
    <w:p w14:paraId="71D12A69" w14:textId="77777777" w:rsidR="00F906CD" w:rsidRDefault="00F906CD" w:rsidP="00F906CD">
      <w:pPr>
        <w:pStyle w:val="ac"/>
        <w:spacing w:after="0"/>
        <w:jc w:val="both"/>
        <w:rPr>
          <w:rFonts w:ascii="Times New Roman" w:hAnsi="Times New Roman"/>
          <w:spacing w:val="-11"/>
          <w:sz w:val="24"/>
          <w:szCs w:val="24"/>
        </w:rPr>
      </w:pPr>
    </w:p>
    <w:p w14:paraId="0054FD3A" w14:textId="77777777" w:rsidR="00F906CD" w:rsidRPr="005B4F79" w:rsidRDefault="00F906CD" w:rsidP="00F906CD">
      <w:pPr>
        <w:pStyle w:val="ac"/>
        <w:spacing w:after="0"/>
        <w:jc w:val="both"/>
        <w:rPr>
          <w:rFonts w:ascii="Times New Roman" w:hAnsi="Times New Roman"/>
          <w:spacing w:val="-11"/>
          <w:sz w:val="24"/>
          <w:szCs w:val="24"/>
        </w:rPr>
      </w:pPr>
    </w:p>
    <w:p w14:paraId="262B085D" w14:textId="77777777" w:rsidR="005B4F79" w:rsidRPr="005B4F79" w:rsidRDefault="005B4F79" w:rsidP="00F328E4">
      <w:pPr>
        <w:jc w:val="center"/>
        <w:rPr>
          <w:b/>
          <w:szCs w:val="24"/>
        </w:rPr>
      </w:pPr>
      <w:r w:rsidRPr="005B4F79">
        <w:rPr>
          <w:b/>
          <w:szCs w:val="24"/>
        </w:rPr>
        <w:t xml:space="preserve">Вариант </w:t>
      </w:r>
      <w:r w:rsidR="004B6FFE">
        <w:rPr>
          <w:b/>
          <w:szCs w:val="24"/>
        </w:rPr>
        <w:t>7</w:t>
      </w:r>
    </w:p>
    <w:p w14:paraId="5BEC8FC1" w14:textId="77777777" w:rsidR="005B4F79" w:rsidRPr="005B4F79" w:rsidRDefault="005B4F79">
      <w:pPr>
        <w:rPr>
          <w:b/>
          <w:szCs w:val="24"/>
        </w:rPr>
      </w:pPr>
    </w:p>
    <w:p w14:paraId="74516E78" w14:textId="6B16B52B" w:rsidR="00A4385D" w:rsidRDefault="00A4385D" w:rsidP="00A4385D">
      <w:pPr>
        <w:rPr>
          <w:szCs w:val="24"/>
        </w:rPr>
      </w:pPr>
      <w:r w:rsidRPr="005B4F79">
        <w:rPr>
          <w:b/>
          <w:szCs w:val="24"/>
        </w:rPr>
        <w:t>1.</w:t>
      </w:r>
      <w:r w:rsidRPr="005B4F79">
        <w:rPr>
          <w:szCs w:val="24"/>
        </w:rPr>
        <w:t xml:space="preserve"> </w:t>
      </w:r>
      <w:r w:rsidRPr="005B7D68">
        <w:rPr>
          <w:szCs w:val="24"/>
        </w:rPr>
        <w:t>Составить логическую функцию, воз</w:t>
      </w:r>
      <w:r>
        <w:rPr>
          <w:szCs w:val="24"/>
        </w:rPr>
        <w:t xml:space="preserve">вращающую </w:t>
      </w:r>
      <w:r w:rsidRPr="00A4385D">
        <w:rPr>
          <w:szCs w:val="24"/>
        </w:rPr>
        <w:t>приближенное значение бесконечной суммы</w:t>
      </w:r>
      <w:r w:rsidR="00B967F9">
        <w:rPr>
          <w:szCs w:val="24"/>
        </w:rPr>
        <w:t>:</w:t>
      </w:r>
    </w:p>
    <w:p w14:paraId="6131117B" w14:textId="4C45EFEE" w:rsidR="00B967F9" w:rsidRDefault="00B967F9" w:rsidP="00B967F9">
      <w:pPr>
        <w:jc w:val="center"/>
        <w:rPr>
          <w:szCs w:val="24"/>
        </w:rPr>
      </w:pPr>
      <m:oMathPara>
        <m:oMath>
          <m:r>
            <w:rPr>
              <w:rFonts w:ascii="Cambria Math" w:hAnsi="Cambria Math"/>
              <w:szCs w:val="24"/>
            </w:rPr>
            <m:t>1-</m:t>
          </m:r>
          <m:f>
            <m:fPr>
              <m:ctrlPr>
                <w:rPr>
                  <w:rFonts w:ascii="Cambria Math" w:hAnsi="Cambria Math"/>
                  <w:i/>
                  <w:szCs w:val="24"/>
                </w:rPr>
              </m:ctrlPr>
            </m:fPr>
            <m:num>
              <m:r>
                <w:rPr>
                  <w:rFonts w:ascii="Cambria Math" w:hAnsi="Cambria Math"/>
                  <w:szCs w:val="24"/>
                </w:rPr>
                <m:t>1</m:t>
              </m:r>
            </m:num>
            <m:den>
              <m:r>
                <w:rPr>
                  <w:rFonts w:ascii="Cambria Math" w:hAnsi="Cambria Math"/>
                  <w:szCs w:val="24"/>
                </w:rPr>
                <m:t>3</m:t>
              </m:r>
            </m:den>
          </m:f>
          <m:r>
            <w:rPr>
              <w:rFonts w:ascii="Cambria Math" w:hAnsi="Cambria Math"/>
              <w:szCs w:val="24"/>
            </w:rPr>
            <m:t>+</m:t>
          </m:r>
          <m:f>
            <m:fPr>
              <m:ctrlPr>
                <w:rPr>
                  <w:rFonts w:ascii="Cambria Math" w:hAnsi="Cambria Math"/>
                  <w:i/>
                  <w:szCs w:val="24"/>
                </w:rPr>
              </m:ctrlPr>
            </m:fPr>
            <m:num>
              <m:r>
                <w:rPr>
                  <w:rFonts w:ascii="Cambria Math" w:hAnsi="Cambria Math"/>
                  <w:szCs w:val="24"/>
                </w:rPr>
                <m:t>1</m:t>
              </m:r>
            </m:num>
            <m:den>
              <m:r>
                <w:rPr>
                  <w:rFonts w:ascii="Cambria Math" w:hAnsi="Cambria Math"/>
                  <w:szCs w:val="24"/>
                </w:rPr>
                <m:t>5</m:t>
              </m:r>
            </m:den>
          </m:f>
          <m:r>
            <w:rPr>
              <w:rFonts w:ascii="Cambria Math" w:hAnsi="Cambria Math"/>
              <w:szCs w:val="24"/>
            </w:rPr>
            <m:t>-</m:t>
          </m:r>
          <m:f>
            <m:fPr>
              <m:ctrlPr>
                <w:rPr>
                  <w:rFonts w:ascii="Cambria Math" w:hAnsi="Cambria Math"/>
                  <w:i/>
                  <w:szCs w:val="24"/>
                </w:rPr>
              </m:ctrlPr>
            </m:fPr>
            <m:num>
              <m:r>
                <w:rPr>
                  <w:rFonts w:ascii="Cambria Math" w:hAnsi="Cambria Math"/>
                  <w:szCs w:val="24"/>
                </w:rPr>
                <m:t>1</m:t>
              </m:r>
            </m:num>
            <m:den>
              <m:r>
                <w:rPr>
                  <w:rFonts w:ascii="Cambria Math" w:hAnsi="Cambria Math"/>
                  <w:szCs w:val="24"/>
                </w:rPr>
                <m:t>7</m:t>
              </m:r>
            </m:den>
          </m:f>
          <m:r>
            <w:rPr>
              <w:rFonts w:ascii="Cambria Math" w:hAnsi="Cambria Math"/>
              <w:szCs w:val="24"/>
            </w:rPr>
            <m:t>+…</m:t>
          </m:r>
        </m:oMath>
      </m:oMathPara>
    </w:p>
    <w:p w14:paraId="49700FB0" w14:textId="77777777" w:rsidR="00B967F9" w:rsidRDefault="00B967F9" w:rsidP="00A4385D">
      <w:pPr>
        <w:rPr>
          <w:szCs w:val="24"/>
        </w:rPr>
      </w:pPr>
    </w:p>
    <w:p w14:paraId="12B45235" w14:textId="77777777" w:rsidR="00A4385D" w:rsidRPr="005B4F79" w:rsidRDefault="00A4385D" w:rsidP="00A4385D">
      <w:pPr>
        <w:rPr>
          <w:szCs w:val="24"/>
        </w:rPr>
      </w:pPr>
      <w:r w:rsidRPr="00A4385D">
        <w:rPr>
          <w:szCs w:val="24"/>
        </w:rPr>
        <w:t>Вычисления продолжать до тех пор, пока очередное слагаемое не окажется</w:t>
      </w:r>
      <w:r>
        <w:rPr>
          <w:szCs w:val="24"/>
        </w:rPr>
        <w:t xml:space="preserve"> </w:t>
      </w:r>
      <w:r w:rsidRPr="00A4385D">
        <w:rPr>
          <w:szCs w:val="24"/>
        </w:rPr>
        <w:t xml:space="preserve">по модулю меньше числа </w:t>
      </w:r>
      <w:r w:rsidRPr="00F906CD">
        <w:rPr>
          <w:i/>
          <w:szCs w:val="24"/>
        </w:rPr>
        <w:t>ε =10</w:t>
      </w:r>
      <w:r w:rsidRPr="00F906CD">
        <w:rPr>
          <w:i/>
          <w:szCs w:val="24"/>
          <w:vertAlign w:val="superscript"/>
        </w:rPr>
        <w:t>−5</w:t>
      </w:r>
      <w:r w:rsidRPr="00A4385D">
        <w:rPr>
          <w:szCs w:val="24"/>
        </w:rPr>
        <w:t>.</w:t>
      </w:r>
    </w:p>
    <w:p w14:paraId="380C6F8A" w14:textId="77777777" w:rsidR="005B4F79" w:rsidRPr="005B4F79" w:rsidRDefault="005B4F79">
      <w:pPr>
        <w:rPr>
          <w:szCs w:val="24"/>
        </w:rPr>
      </w:pPr>
    </w:p>
    <w:p w14:paraId="3686B8DB" w14:textId="707F0E3B" w:rsidR="00B967F9" w:rsidRDefault="00B967F9" w:rsidP="00B967F9">
      <w:pPr>
        <w:rPr>
          <w:szCs w:val="24"/>
        </w:rPr>
      </w:pPr>
      <w:r w:rsidRPr="005B4F79">
        <w:rPr>
          <w:b/>
          <w:szCs w:val="24"/>
        </w:rPr>
        <w:t>2.</w:t>
      </w:r>
      <w:r w:rsidRPr="005B4F79">
        <w:rPr>
          <w:szCs w:val="24"/>
        </w:rPr>
        <w:t xml:space="preserve"> </w:t>
      </w:r>
      <w:r w:rsidR="00407ED3" w:rsidRPr="00407ED3">
        <w:rPr>
          <w:szCs w:val="24"/>
        </w:rPr>
        <w:t xml:space="preserve">Дан массив </w:t>
      </w:r>
      <w:r w:rsidR="00407ED3" w:rsidRPr="00F906CD">
        <w:rPr>
          <w:i/>
          <w:szCs w:val="24"/>
        </w:rPr>
        <w:t>А(n)</w:t>
      </w:r>
      <w:r w:rsidR="00407ED3" w:rsidRPr="00407ED3">
        <w:rPr>
          <w:szCs w:val="24"/>
        </w:rPr>
        <w:t>. Уменьшить все его элементы на минимальный элемент массива.</w:t>
      </w:r>
    </w:p>
    <w:p w14:paraId="43F308EA" w14:textId="77777777" w:rsidR="005B4F79" w:rsidRPr="005B4F79" w:rsidRDefault="005B4F79">
      <w:pPr>
        <w:rPr>
          <w:b/>
          <w:szCs w:val="24"/>
        </w:rPr>
      </w:pPr>
    </w:p>
    <w:p w14:paraId="7A9D8765" w14:textId="7A55FFD2" w:rsidR="00B967F9" w:rsidRDefault="005B4F79" w:rsidP="00407ED3">
      <w:pPr>
        <w:rPr>
          <w:spacing w:val="-4"/>
          <w:szCs w:val="24"/>
        </w:rPr>
      </w:pPr>
      <w:r w:rsidRPr="005B4F79">
        <w:rPr>
          <w:b/>
          <w:szCs w:val="24"/>
        </w:rPr>
        <w:t>3</w:t>
      </w:r>
      <w:r w:rsidRPr="005B4F79">
        <w:rPr>
          <w:szCs w:val="24"/>
        </w:rPr>
        <w:t xml:space="preserve">. </w:t>
      </w:r>
      <w:r w:rsidR="00407ED3" w:rsidRPr="00407ED3">
        <w:rPr>
          <w:spacing w:val="-4"/>
          <w:szCs w:val="24"/>
        </w:rPr>
        <w:t xml:space="preserve">Вывести на печать номера точек, лежащих в круге радиусом </w:t>
      </w:r>
      <w:r w:rsidR="00407ED3" w:rsidRPr="00F906CD">
        <w:rPr>
          <w:i/>
          <w:spacing w:val="-4"/>
          <w:szCs w:val="24"/>
        </w:rPr>
        <w:t>R</w:t>
      </w:r>
      <w:r w:rsidR="00407ED3" w:rsidRPr="00407ED3">
        <w:rPr>
          <w:spacing w:val="-4"/>
          <w:szCs w:val="24"/>
        </w:rPr>
        <w:t xml:space="preserve"> с центром в начале координат. Координаты точек заданы массивами </w:t>
      </w:r>
      <w:r w:rsidR="00407ED3" w:rsidRPr="00F906CD">
        <w:rPr>
          <w:i/>
          <w:spacing w:val="-4"/>
          <w:szCs w:val="24"/>
        </w:rPr>
        <w:t>(X</w:t>
      </w:r>
      <w:r w:rsidR="00407ED3" w:rsidRPr="004456C4">
        <w:rPr>
          <w:i/>
          <w:spacing w:val="-4"/>
          <w:szCs w:val="24"/>
          <w:vertAlign w:val="subscript"/>
        </w:rPr>
        <w:t>1</w:t>
      </w:r>
      <w:r w:rsidR="00407ED3" w:rsidRPr="00F906CD">
        <w:rPr>
          <w:i/>
          <w:spacing w:val="-4"/>
          <w:szCs w:val="24"/>
        </w:rPr>
        <w:t>,</w:t>
      </w:r>
      <w:r w:rsidR="00F906CD">
        <w:rPr>
          <w:i/>
          <w:spacing w:val="-4"/>
          <w:szCs w:val="24"/>
        </w:rPr>
        <w:t xml:space="preserve"> </w:t>
      </w:r>
      <w:r w:rsidR="00407ED3" w:rsidRPr="00F906CD">
        <w:rPr>
          <w:i/>
          <w:spacing w:val="-4"/>
          <w:szCs w:val="24"/>
        </w:rPr>
        <w:t>X</w:t>
      </w:r>
      <w:r w:rsidR="00407ED3" w:rsidRPr="004456C4">
        <w:rPr>
          <w:i/>
          <w:spacing w:val="-4"/>
          <w:szCs w:val="24"/>
          <w:vertAlign w:val="subscript"/>
        </w:rPr>
        <w:t>2</w:t>
      </w:r>
      <w:r w:rsidR="00407ED3" w:rsidRPr="00F906CD">
        <w:rPr>
          <w:i/>
          <w:spacing w:val="-4"/>
          <w:szCs w:val="24"/>
        </w:rPr>
        <w:t>,</w:t>
      </w:r>
      <w:r w:rsidR="00F906CD">
        <w:rPr>
          <w:i/>
          <w:spacing w:val="-4"/>
          <w:szCs w:val="24"/>
        </w:rPr>
        <w:t xml:space="preserve"> …</w:t>
      </w:r>
      <w:r w:rsidR="00407ED3" w:rsidRPr="00F906CD">
        <w:rPr>
          <w:i/>
          <w:spacing w:val="-4"/>
          <w:szCs w:val="24"/>
        </w:rPr>
        <w:t xml:space="preserve"> , X</w:t>
      </w:r>
      <w:r w:rsidR="00407ED3" w:rsidRPr="004456C4">
        <w:rPr>
          <w:i/>
          <w:spacing w:val="-4"/>
          <w:szCs w:val="24"/>
          <w:vertAlign w:val="subscript"/>
        </w:rPr>
        <w:t>n</w:t>
      </w:r>
      <w:r w:rsidR="00407ED3" w:rsidRPr="00F906CD">
        <w:rPr>
          <w:i/>
          <w:spacing w:val="-4"/>
          <w:szCs w:val="24"/>
        </w:rPr>
        <w:t>), (У</w:t>
      </w:r>
      <w:r w:rsidR="00407ED3" w:rsidRPr="004456C4">
        <w:rPr>
          <w:i/>
          <w:spacing w:val="-4"/>
          <w:szCs w:val="24"/>
          <w:vertAlign w:val="subscript"/>
        </w:rPr>
        <w:t>1</w:t>
      </w:r>
      <w:r w:rsidR="00407ED3" w:rsidRPr="00F906CD">
        <w:rPr>
          <w:i/>
          <w:spacing w:val="-4"/>
          <w:szCs w:val="24"/>
        </w:rPr>
        <w:t>, У</w:t>
      </w:r>
      <w:r w:rsidR="00407ED3" w:rsidRPr="004456C4">
        <w:rPr>
          <w:i/>
          <w:spacing w:val="-4"/>
          <w:szCs w:val="24"/>
          <w:vertAlign w:val="subscript"/>
        </w:rPr>
        <w:t>2</w:t>
      </w:r>
      <w:r w:rsidR="00407ED3" w:rsidRPr="00F906CD">
        <w:rPr>
          <w:i/>
          <w:spacing w:val="-4"/>
          <w:szCs w:val="24"/>
        </w:rPr>
        <w:t xml:space="preserve">, </w:t>
      </w:r>
      <w:r w:rsidR="00F906CD">
        <w:rPr>
          <w:i/>
          <w:spacing w:val="-4"/>
          <w:szCs w:val="24"/>
        </w:rPr>
        <w:t>…</w:t>
      </w:r>
      <w:r w:rsidR="00407ED3" w:rsidRPr="00F906CD">
        <w:rPr>
          <w:i/>
          <w:spacing w:val="-4"/>
          <w:szCs w:val="24"/>
        </w:rPr>
        <w:t xml:space="preserve"> ,У</w:t>
      </w:r>
      <w:r w:rsidR="00407ED3" w:rsidRPr="004456C4">
        <w:rPr>
          <w:i/>
          <w:spacing w:val="-4"/>
          <w:szCs w:val="24"/>
          <w:vertAlign w:val="subscript"/>
        </w:rPr>
        <w:t>n</w:t>
      </w:r>
      <w:r w:rsidR="00407ED3" w:rsidRPr="00F906CD">
        <w:rPr>
          <w:i/>
          <w:spacing w:val="-4"/>
          <w:szCs w:val="24"/>
        </w:rPr>
        <w:t>)</w:t>
      </w:r>
      <w:r w:rsidR="00407ED3" w:rsidRPr="00407ED3">
        <w:rPr>
          <w:spacing w:val="-4"/>
          <w:szCs w:val="24"/>
        </w:rPr>
        <w:t>.</w:t>
      </w:r>
    </w:p>
    <w:p w14:paraId="0B9F799D" w14:textId="77777777" w:rsidR="00407ED3" w:rsidRPr="00B967F9" w:rsidRDefault="00407ED3" w:rsidP="00407ED3">
      <w:pPr>
        <w:rPr>
          <w:szCs w:val="24"/>
        </w:rPr>
      </w:pPr>
    </w:p>
    <w:p w14:paraId="08603398" w14:textId="32470F6C" w:rsidR="00B967F9" w:rsidRPr="00B967F9" w:rsidRDefault="00B967F9" w:rsidP="00B967F9">
      <w:pPr>
        <w:widowControl w:val="0"/>
        <w:suppressAutoHyphens/>
        <w:autoSpaceDE w:val="0"/>
        <w:rPr>
          <w:szCs w:val="24"/>
        </w:rPr>
      </w:pPr>
      <w:r w:rsidRPr="00B967F9">
        <w:rPr>
          <w:b/>
          <w:szCs w:val="24"/>
        </w:rPr>
        <w:t>4.</w:t>
      </w:r>
      <w:r w:rsidRPr="00B967F9">
        <w:rPr>
          <w:szCs w:val="24"/>
        </w:rPr>
        <w:t xml:space="preserve"> </w:t>
      </w:r>
      <w:r w:rsidR="00407ED3" w:rsidRPr="00407ED3">
        <w:rPr>
          <w:spacing w:val="-11"/>
          <w:szCs w:val="24"/>
        </w:rPr>
        <w:t>Пусть во входном потоке находится строка символов. Вы</w:t>
      </w:r>
      <w:r w:rsidR="00407ED3">
        <w:rPr>
          <w:spacing w:val="-11"/>
          <w:szCs w:val="24"/>
        </w:rPr>
        <w:t xml:space="preserve">вести в выходной поток строку, </w:t>
      </w:r>
      <w:r w:rsidR="00407ED3" w:rsidRPr="00407ED3">
        <w:rPr>
          <w:spacing w:val="-11"/>
          <w:szCs w:val="24"/>
        </w:rPr>
        <w:t xml:space="preserve">измененную следующим образом: </w:t>
      </w:r>
      <w:r w:rsidR="00407ED3" w:rsidRPr="002C1E5D">
        <w:rPr>
          <w:szCs w:val="24"/>
        </w:rPr>
        <w:t>каждую</w:t>
      </w:r>
      <w:r w:rsidR="00407ED3">
        <w:rPr>
          <w:szCs w:val="24"/>
        </w:rPr>
        <w:t xml:space="preserve"> группу рядом стоящих символов « + » заменить одним таким символом.</w:t>
      </w:r>
    </w:p>
    <w:p w14:paraId="6DA7F21B" w14:textId="77777777" w:rsidR="00B967F9" w:rsidRPr="00B967F9" w:rsidRDefault="00B967F9" w:rsidP="00B967F9">
      <w:pPr>
        <w:widowControl w:val="0"/>
        <w:suppressAutoHyphens/>
        <w:autoSpaceDE w:val="0"/>
        <w:rPr>
          <w:szCs w:val="24"/>
        </w:rPr>
      </w:pPr>
    </w:p>
    <w:p w14:paraId="70ACD723" w14:textId="222ABD69" w:rsidR="00B967F9" w:rsidRDefault="00B967F9" w:rsidP="00B967F9">
      <w:pPr>
        <w:widowControl w:val="0"/>
        <w:suppressAutoHyphens/>
        <w:autoSpaceDE w:val="0"/>
        <w:rPr>
          <w:szCs w:val="24"/>
        </w:rPr>
      </w:pPr>
      <w:r w:rsidRPr="00B967F9">
        <w:rPr>
          <w:b/>
          <w:szCs w:val="24"/>
        </w:rPr>
        <w:t>5.</w:t>
      </w:r>
      <w:r w:rsidRPr="00B967F9">
        <w:rPr>
          <w:szCs w:val="24"/>
        </w:rPr>
        <w:t xml:space="preserve"> </w:t>
      </w:r>
      <w:r w:rsidR="00407ED3" w:rsidRPr="00407ED3">
        <w:rPr>
          <w:szCs w:val="24"/>
        </w:rPr>
        <w:t xml:space="preserve">Понятие функции. Определение функции. Вызов функции. Оператор </w:t>
      </w:r>
      <w:r w:rsidR="00407ED3" w:rsidRPr="00F906CD">
        <w:rPr>
          <w:i/>
          <w:szCs w:val="24"/>
        </w:rPr>
        <w:t>return</w:t>
      </w:r>
      <w:r w:rsidR="00407ED3" w:rsidRPr="00407ED3">
        <w:rPr>
          <w:szCs w:val="24"/>
        </w:rPr>
        <w:t>. Формальные и фактические параметры функции.</w:t>
      </w:r>
    </w:p>
    <w:p w14:paraId="68F1BB2F" w14:textId="77777777" w:rsidR="00F906CD" w:rsidRPr="00B967F9" w:rsidRDefault="00F906CD" w:rsidP="00B967F9">
      <w:pPr>
        <w:widowControl w:val="0"/>
        <w:suppressAutoHyphens/>
        <w:autoSpaceDE w:val="0"/>
        <w:rPr>
          <w:szCs w:val="24"/>
        </w:rPr>
      </w:pPr>
    </w:p>
    <w:p w14:paraId="3D864AF4" w14:textId="77777777" w:rsidR="005B4F79" w:rsidRPr="005B4F79" w:rsidRDefault="004B6FFE" w:rsidP="00F328E4">
      <w:pPr>
        <w:jc w:val="center"/>
        <w:rPr>
          <w:b/>
          <w:szCs w:val="24"/>
        </w:rPr>
      </w:pPr>
      <w:r>
        <w:rPr>
          <w:b/>
          <w:szCs w:val="24"/>
        </w:rPr>
        <w:lastRenderedPageBreak/>
        <w:t>Вариант 8</w:t>
      </w:r>
    </w:p>
    <w:p w14:paraId="63F653D2" w14:textId="77777777" w:rsidR="005B4F79" w:rsidRPr="005B4F79" w:rsidRDefault="005B4F79">
      <w:pPr>
        <w:rPr>
          <w:b/>
          <w:szCs w:val="24"/>
        </w:rPr>
      </w:pPr>
    </w:p>
    <w:p w14:paraId="465485F3" w14:textId="7D49C9BD" w:rsidR="005B4F79" w:rsidRDefault="00B967F9" w:rsidP="00B967F9">
      <w:pPr>
        <w:rPr>
          <w:szCs w:val="24"/>
        </w:rPr>
      </w:pPr>
      <w:r w:rsidRPr="005B4F79">
        <w:rPr>
          <w:b/>
          <w:szCs w:val="24"/>
        </w:rPr>
        <w:t>1.</w:t>
      </w:r>
      <w:r w:rsidRPr="005B4F79">
        <w:rPr>
          <w:szCs w:val="24"/>
        </w:rPr>
        <w:t xml:space="preserve"> </w:t>
      </w:r>
      <w:r w:rsidR="00A4385D">
        <w:rPr>
          <w:szCs w:val="24"/>
        </w:rPr>
        <w:t>Составить функцию возвращающую значение суммы для за</w:t>
      </w:r>
      <w:r w:rsidR="00E1329C">
        <w:rPr>
          <w:szCs w:val="24"/>
        </w:rPr>
        <w:t xml:space="preserve">данного </w:t>
      </w:r>
      <w:r w:rsidR="00E1329C" w:rsidRPr="00E1329C">
        <w:rPr>
          <w:szCs w:val="24"/>
        </w:rPr>
        <w:t xml:space="preserve">вещественного числа </w:t>
      </w:r>
      <w:r w:rsidR="00E1329C" w:rsidRPr="004456C4">
        <w:rPr>
          <w:i/>
          <w:szCs w:val="24"/>
        </w:rPr>
        <w:t xml:space="preserve">x </w:t>
      </w:r>
      <w:r w:rsidR="00E1329C" w:rsidRPr="00E1329C">
        <w:rPr>
          <w:szCs w:val="24"/>
        </w:rPr>
        <w:t>и натурального</w:t>
      </w:r>
      <w:r w:rsidR="00E1329C">
        <w:rPr>
          <w:szCs w:val="24"/>
        </w:rPr>
        <w:t xml:space="preserve"> </w:t>
      </w:r>
      <w:r w:rsidR="00E1329C" w:rsidRPr="004456C4">
        <w:rPr>
          <w:i/>
          <w:szCs w:val="24"/>
          <w:lang w:val="en-US"/>
        </w:rPr>
        <w:t>n</w:t>
      </w:r>
      <w:r w:rsidR="00E1329C">
        <w:rPr>
          <w:szCs w:val="24"/>
        </w:rPr>
        <w:t>:</w:t>
      </w:r>
    </w:p>
    <w:p w14:paraId="2D04B43B" w14:textId="11B95B1A" w:rsidR="00B967F9" w:rsidRPr="00B967F9" w:rsidRDefault="00B967F9" w:rsidP="00B967F9">
      <w:pPr>
        <w:rPr>
          <w:i/>
          <w:szCs w:val="24"/>
          <w:lang w:val="en-US"/>
        </w:rPr>
      </w:pPr>
      <m:oMathPara>
        <m:oMath>
          <m:func>
            <m:funcPr>
              <m:ctrlPr>
                <w:rPr>
                  <w:rFonts w:ascii="Cambria Math" w:hAnsi="Cambria Math"/>
                  <w:i/>
                  <w:szCs w:val="24"/>
                  <w:lang w:val="en-US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  <w:szCs w:val="24"/>
                  <w:lang w:val="en-US"/>
                </w:rPr>
                <m:t>sin</m:t>
              </m:r>
            </m:fName>
            <m:e>
              <m:r>
                <w:rPr>
                  <w:rFonts w:ascii="Cambria Math" w:hAnsi="Cambria Math"/>
                  <w:szCs w:val="24"/>
                  <w:lang w:val="en-US"/>
                </w:rPr>
                <m:t>x+</m:t>
              </m:r>
              <m:sSup>
                <m:sSupPr>
                  <m:ctrlPr>
                    <w:rPr>
                      <w:rFonts w:ascii="Cambria Math" w:hAnsi="Cambria Math"/>
                      <w:i/>
                      <w:szCs w:val="24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/>
                      <w:szCs w:val="24"/>
                      <w:lang w:val="en-US"/>
                    </w:rPr>
                    <m:t>sin</m:t>
                  </m:r>
                </m:e>
                <m:sup>
                  <m:r>
                    <w:rPr>
                      <w:rFonts w:ascii="Cambria Math" w:hAnsi="Cambria Math"/>
                      <w:szCs w:val="24"/>
                      <w:lang w:val="en-US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Cs w:val="24"/>
                  <w:lang w:val="en-US"/>
                </w:rPr>
                <m:t>x</m:t>
              </m:r>
              <m:r>
                <w:rPr>
                  <w:rFonts w:ascii="Cambria Math" w:hAnsi="Cambria Math"/>
                  <w:szCs w:val="24"/>
                  <w:lang w:val="en-US"/>
                </w:rPr>
                <m:t>+…+</m:t>
              </m:r>
              <m:sSup>
                <m:sSupPr>
                  <m:ctrlPr>
                    <w:rPr>
                      <w:rFonts w:ascii="Cambria Math" w:hAnsi="Cambria Math"/>
                      <w:i/>
                      <w:szCs w:val="24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/>
                      <w:szCs w:val="24"/>
                      <w:lang w:val="en-US"/>
                    </w:rPr>
                    <m:t>sin</m:t>
                  </m:r>
                </m:e>
                <m:sup>
                  <m:r>
                    <w:rPr>
                      <w:rFonts w:ascii="Cambria Math" w:hAnsi="Cambria Math"/>
                      <w:szCs w:val="24"/>
                      <w:lang w:val="en-US"/>
                    </w:rPr>
                    <m:t>n</m:t>
                  </m:r>
                </m:sup>
              </m:sSup>
              <m:r>
                <w:rPr>
                  <w:rFonts w:ascii="Cambria Math" w:hAnsi="Cambria Math"/>
                  <w:szCs w:val="24"/>
                  <w:lang w:val="en-US"/>
                </w:rPr>
                <m:t>x</m:t>
              </m:r>
            </m:e>
          </m:func>
        </m:oMath>
      </m:oMathPara>
    </w:p>
    <w:p w14:paraId="33A38E26" w14:textId="77777777" w:rsidR="005B4F79" w:rsidRPr="005B4F79" w:rsidRDefault="005B4F79">
      <w:pPr>
        <w:rPr>
          <w:szCs w:val="24"/>
        </w:rPr>
      </w:pPr>
    </w:p>
    <w:p w14:paraId="696E674C" w14:textId="0807A846" w:rsidR="00B967F9" w:rsidRDefault="00B967F9" w:rsidP="00B967F9">
      <w:pPr>
        <w:rPr>
          <w:szCs w:val="24"/>
        </w:rPr>
      </w:pPr>
      <w:r w:rsidRPr="005B4F79">
        <w:rPr>
          <w:b/>
          <w:szCs w:val="24"/>
        </w:rPr>
        <w:t>2.</w:t>
      </w:r>
      <w:r w:rsidRPr="005B4F79">
        <w:rPr>
          <w:szCs w:val="24"/>
        </w:rPr>
        <w:t xml:space="preserve"> </w:t>
      </w:r>
      <w:r w:rsidR="00407ED3" w:rsidRPr="00407ED3">
        <w:rPr>
          <w:szCs w:val="24"/>
        </w:rPr>
        <w:t xml:space="preserve">Дан одномерный массив числовых значений, насчитывающий </w:t>
      </w:r>
      <w:r w:rsidR="00407ED3" w:rsidRPr="004456C4">
        <w:rPr>
          <w:i/>
          <w:szCs w:val="24"/>
        </w:rPr>
        <w:t>N</w:t>
      </w:r>
      <w:r w:rsidR="00407ED3" w:rsidRPr="00407ED3">
        <w:rPr>
          <w:szCs w:val="24"/>
        </w:rPr>
        <w:t xml:space="preserve"> элементов. Вместо каждого нулевого элемента поставить сумму двух предыдущих элементов массива.</w:t>
      </w:r>
    </w:p>
    <w:p w14:paraId="788F9B59" w14:textId="77777777" w:rsidR="005B4F79" w:rsidRPr="005B4F79" w:rsidRDefault="005B4F79">
      <w:pPr>
        <w:rPr>
          <w:b/>
          <w:szCs w:val="24"/>
        </w:rPr>
      </w:pPr>
    </w:p>
    <w:p w14:paraId="1A4B6CAA" w14:textId="1752A128" w:rsidR="00407ED3" w:rsidRPr="00407ED3" w:rsidRDefault="005B4F79" w:rsidP="00407ED3">
      <w:pPr>
        <w:spacing w:line="276" w:lineRule="auto"/>
        <w:rPr>
          <w:color w:val="000000"/>
          <w:sz w:val="28"/>
          <w:szCs w:val="28"/>
        </w:rPr>
      </w:pPr>
      <w:r w:rsidRPr="005B4F79">
        <w:rPr>
          <w:b/>
          <w:szCs w:val="24"/>
        </w:rPr>
        <w:t xml:space="preserve">3. </w:t>
      </w:r>
      <w:r w:rsidR="00407ED3" w:rsidRPr="00407ED3">
        <w:rPr>
          <w:szCs w:val="24"/>
        </w:rPr>
        <w:t xml:space="preserve">Подсчитать число </w:t>
      </w:r>
      <w:r w:rsidR="004456C4" w:rsidRPr="00407ED3">
        <w:rPr>
          <w:szCs w:val="24"/>
        </w:rPr>
        <w:t>точек,</w:t>
      </w:r>
      <w:r w:rsidR="00407ED3" w:rsidRPr="00407ED3">
        <w:rPr>
          <w:szCs w:val="24"/>
        </w:rPr>
        <w:t xml:space="preserve"> находящихся внутри круга радиусом </w:t>
      </w:r>
      <w:r w:rsidR="00407ED3" w:rsidRPr="004456C4">
        <w:rPr>
          <w:i/>
          <w:szCs w:val="24"/>
        </w:rPr>
        <w:t>R</w:t>
      </w:r>
      <w:r w:rsidR="00407ED3" w:rsidRPr="00407ED3">
        <w:rPr>
          <w:szCs w:val="24"/>
        </w:rPr>
        <w:t xml:space="preserve"> с центром в точке с координатами </w:t>
      </w:r>
      <w:r w:rsidR="00407ED3" w:rsidRPr="004456C4">
        <w:rPr>
          <w:i/>
          <w:szCs w:val="24"/>
        </w:rPr>
        <w:t>(1, 1)</w:t>
      </w:r>
      <w:r w:rsidR="00407ED3" w:rsidRPr="00407ED3">
        <w:rPr>
          <w:szCs w:val="24"/>
        </w:rPr>
        <w:t xml:space="preserve">. Координаты точек заданы </w:t>
      </w:r>
      <w:r w:rsidR="004456C4" w:rsidRPr="00407ED3">
        <w:rPr>
          <w:szCs w:val="24"/>
        </w:rPr>
        <w:t>массивами (</w:t>
      </w:r>
      <w:r w:rsidR="00407ED3" w:rsidRPr="004456C4">
        <w:rPr>
          <w:i/>
          <w:szCs w:val="24"/>
        </w:rPr>
        <w:t>X</w:t>
      </w:r>
      <w:r w:rsidR="00407ED3" w:rsidRPr="004456C4">
        <w:rPr>
          <w:i/>
          <w:szCs w:val="24"/>
          <w:vertAlign w:val="subscript"/>
        </w:rPr>
        <w:t>1</w:t>
      </w:r>
      <w:r w:rsidR="00407ED3" w:rsidRPr="004456C4">
        <w:rPr>
          <w:i/>
          <w:szCs w:val="24"/>
        </w:rPr>
        <w:t>,</w:t>
      </w:r>
      <w:r w:rsidR="004456C4">
        <w:rPr>
          <w:i/>
          <w:szCs w:val="24"/>
        </w:rPr>
        <w:t xml:space="preserve"> </w:t>
      </w:r>
      <w:r w:rsidR="00407ED3" w:rsidRPr="004456C4">
        <w:rPr>
          <w:i/>
          <w:szCs w:val="24"/>
        </w:rPr>
        <w:t>X</w:t>
      </w:r>
      <w:r w:rsidR="00407ED3" w:rsidRPr="004456C4">
        <w:rPr>
          <w:i/>
          <w:szCs w:val="24"/>
          <w:vertAlign w:val="subscript"/>
        </w:rPr>
        <w:t>2</w:t>
      </w:r>
      <w:r w:rsidR="00407ED3" w:rsidRPr="004456C4">
        <w:rPr>
          <w:i/>
          <w:szCs w:val="24"/>
        </w:rPr>
        <w:t>,</w:t>
      </w:r>
      <w:r w:rsidR="004456C4">
        <w:rPr>
          <w:i/>
          <w:szCs w:val="24"/>
        </w:rPr>
        <w:t xml:space="preserve"> … </w:t>
      </w:r>
      <w:r w:rsidR="00407ED3" w:rsidRPr="004456C4">
        <w:rPr>
          <w:i/>
          <w:szCs w:val="24"/>
        </w:rPr>
        <w:t>, X</w:t>
      </w:r>
      <w:r w:rsidR="00407ED3" w:rsidRPr="004456C4">
        <w:rPr>
          <w:i/>
          <w:szCs w:val="24"/>
          <w:vertAlign w:val="subscript"/>
        </w:rPr>
        <w:t>n</w:t>
      </w:r>
      <w:r w:rsidR="00407ED3" w:rsidRPr="004456C4">
        <w:rPr>
          <w:i/>
          <w:szCs w:val="24"/>
        </w:rPr>
        <w:t>), (У</w:t>
      </w:r>
      <w:r w:rsidR="00407ED3" w:rsidRPr="004456C4">
        <w:rPr>
          <w:i/>
          <w:szCs w:val="24"/>
          <w:vertAlign w:val="subscript"/>
        </w:rPr>
        <w:t>1</w:t>
      </w:r>
      <w:r w:rsidR="00407ED3" w:rsidRPr="004456C4">
        <w:rPr>
          <w:i/>
          <w:szCs w:val="24"/>
        </w:rPr>
        <w:t>, У</w:t>
      </w:r>
      <w:r w:rsidR="00407ED3" w:rsidRPr="004456C4">
        <w:rPr>
          <w:i/>
          <w:szCs w:val="24"/>
          <w:vertAlign w:val="subscript"/>
        </w:rPr>
        <w:t>2</w:t>
      </w:r>
      <w:r w:rsidR="00407ED3" w:rsidRPr="004456C4">
        <w:rPr>
          <w:i/>
          <w:szCs w:val="24"/>
        </w:rPr>
        <w:t xml:space="preserve">, </w:t>
      </w:r>
      <w:r w:rsidR="004456C4">
        <w:rPr>
          <w:i/>
          <w:szCs w:val="24"/>
        </w:rPr>
        <w:t xml:space="preserve">… </w:t>
      </w:r>
      <w:r w:rsidR="00407ED3" w:rsidRPr="004456C4">
        <w:rPr>
          <w:i/>
          <w:szCs w:val="24"/>
        </w:rPr>
        <w:t>,У</w:t>
      </w:r>
      <w:r w:rsidR="00407ED3" w:rsidRPr="004456C4">
        <w:rPr>
          <w:i/>
          <w:szCs w:val="24"/>
          <w:vertAlign w:val="subscript"/>
        </w:rPr>
        <w:t>n</w:t>
      </w:r>
      <w:r w:rsidR="00407ED3" w:rsidRPr="004456C4">
        <w:rPr>
          <w:i/>
          <w:szCs w:val="24"/>
        </w:rPr>
        <w:t>)</w:t>
      </w:r>
      <w:r w:rsidR="00407ED3" w:rsidRPr="00407ED3">
        <w:rPr>
          <w:szCs w:val="24"/>
        </w:rPr>
        <w:t xml:space="preserve">. Уравнение окружности с центром в точке </w:t>
      </w:r>
      <w:r w:rsidR="00407ED3" w:rsidRPr="004456C4">
        <w:rPr>
          <w:i/>
          <w:szCs w:val="24"/>
        </w:rPr>
        <w:t>(a;</w:t>
      </w:r>
      <w:r w:rsidR="004456C4">
        <w:rPr>
          <w:i/>
          <w:szCs w:val="24"/>
        </w:rPr>
        <w:t xml:space="preserve"> </w:t>
      </w:r>
      <w:r w:rsidR="00407ED3" w:rsidRPr="004456C4">
        <w:rPr>
          <w:i/>
          <w:szCs w:val="24"/>
        </w:rPr>
        <w:t>b)</w:t>
      </w:r>
      <w:r w:rsidR="00407ED3" w:rsidRPr="00407ED3">
        <w:rPr>
          <w:szCs w:val="24"/>
        </w:rPr>
        <w:t xml:space="preserve"> и радиусом </w:t>
      </w:r>
      <w:r w:rsidR="00407ED3" w:rsidRPr="004456C4">
        <w:rPr>
          <w:i/>
          <w:szCs w:val="24"/>
        </w:rPr>
        <w:t xml:space="preserve">r </w:t>
      </w:r>
      <w:r w:rsidR="00407ED3" w:rsidRPr="00407ED3">
        <w:rPr>
          <w:szCs w:val="24"/>
        </w:rPr>
        <w:t>имеет вид</w:t>
      </w:r>
      <w:r w:rsidR="00407ED3" w:rsidRPr="00407ED3">
        <w:rPr>
          <w:szCs w:val="24"/>
        </w:rPr>
        <w:t>:</w:t>
      </w:r>
    </w:p>
    <w:p w14:paraId="4B82E9A4" w14:textId="6E4E8F02" w:rsidR="00B967F9" w:rsidRDefault="00407ED3" w:rsidP="00407ED3">
      <w:pPr>
        <w:spacing w:line="276" w:lineRule="auto"/>
        <w:jc w:val="center"/>
        <w:rPr>
          <w:spacing w:val="-11"/>
          <w:szCs w:val="24"/>
        </w:rPr>
      </w:pPr>
      <m:oMathPara>
        <m:oMath>
          <m:sSup>
            <m:sSupPr>
              <m:ctrlPr>
                <w:rPr>
                  <w:rFonts w:ascii="Cambria Math" w:hAnsi="Cambria Math"/>
                  <w:i/>
                  <w:color w:val="000000"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/>
                  <w:color w:val="000000"/>
                  <w:sz w:val="28"/>
                  <w:szCs w:val="28"/>
                </w:rPr>
                <m:t>(x-a)</m:t>
              </m:r>
            </m:e>
            <m:sup>
              <m:r>
                <w:rPr>
                  <w:rFonts w:ascii="Cambria Math" w:hAnsi="Cambria Math"/>
                  <w:color w:val="000000"/>
                  <w:sz w:val="28"/>
                  <w:szCs w:val="28"/>
                </w:rPr>
                <m:t>2</m:t>
              </m:r>
            </m:sup>
          </m:sSup>
          <m:r>
            <w:rPr>
              <w:rFonts w:ascii="Cambria Math" w:hAnsi="Cambria Math"/>
              <w:color w:val="000000"/>
              <w:sz w:val="28"/>
              <w:szCs w:val="28"/>
            </w:rPr>
            <m:t xml:space="preserve">+ </m:t>
          </m:r>
          <m:sSup>
            <m:sSupPr>
              <m:ctrlPr>
                <w:rPr>
                  <w:rFonts w:ascii="Cambria Math" w:hAnsi="Cambria Math"/>
                  <w:i/>
                  <w:color w:val="000000"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/>
                  <w:color w:val="000000"/>
                  <w:sz w:val="28"/>
                  <w:szCs w:val="28"/>
                </w:rPr>
                <m:t>(y-b)</m:t>
              </m:r>
            </m:e>
            <m:sup>
              <m:r>
                <w:rPr>
                  <w:rFonts w:ascii="Cambria Math" w:hAnsi="Cambria Math"/>
                  <w:color w:val="000000"/>
                  <w:sz w:val="28"/>
                  <w:szCs w:val="28"/>
                </w:rPr>
                <m:t>2</m:t>
              </m:r>
            </m:sup>
          </m:sSup>
          <m:r>
            <w:rPr>
              <w:rFonts w:ascii="Cambria Math" w:hAnsi="Cambria Math"/>
              <w:color w:val="000000"/>
              <w:sz w:val="28"/>
              <w:szCs w:val="28"/>
            </w:rPr>
            <m:t>=</m:t>
          </m:r>
          <m:sSup>
            <m:sSupPr>
              <m:ctrlPr>
                <w:rPr>
                  <w:rFonts w:ascii="Cambria Math" w:hAnsi="Cambria Math"/>
                  <w:i/>
                  <w:color w:val="000000"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/>
                  <w:color w:val="000000"/>
                  <w:sz w:val="28"/>
                  <w:szCs w:val="28"/>
                </w:rPr>
                <m:t>r</m:t>
              </m:r>
            </m:e>
            <m:sup>
              <m:r>
                <w:rPr>
                  <w:rFonts w:ascii="Cambria Math" w:hAnsi="Cambria Math"/>
                  <w:color w:val="000000"/>
                  <w:sz w:val="28"/>
                  <w:szCs w:val="28"/>
                </w:rPr>
                <m:t>2</m:t>
              </m:r>
            </m:sup>
          </m:sSup>
        </m:oMath>
      </m:oMathPara>
    </w:p>
    <w:p w14:paraId="784A260C" w14:textId="7900C13B" w:rsidR="00B967F9" w:rsidRDefault="00B967F9" w:rsidP="00B967F9">
      <w:pPr>
        <w:widowControl w:val="0"/>
        <w:suppressAutoHyphens/>
        <w:autoSpaceDE w:val="0"/>
        <w:rPr>
          <w:spacing w:val="-11"/>
          <w:szCs w:val="24"/>
        </w:rPr>
      </w:pPr>
      <w:r w:rsidRPr="00B967F9">
        <w:rPr>
          <w:b/>
          <w:spacing w:val="-11"/>
          <w:szCs w:val="24"/>
        </w:rPr>
        <w:t>4.</w:t>
      </w:r>
      <w:r>
        <w:rPr>
          <w:spacing w:val="-11"/>
          <w:szCs w:val="24"/>
        </w:rPr>
        <w:t xml:space="preserve"> </w:t>
      </w:r>
      <w:r w:rsidR="00407ED3" w:rsidRPr="00407ED3">
        <w:rPr>
          <w:spacing w:val="-11"/>
          <w:szCs w:val="24"/>
        </w:rPr>
        <w:t>Пусть во входном потоке находится строка символов. Вы</w:t>
      </w:r>
      <w:r w:rsidR="00407ED3">
        <w:rPr>
          <w:spacing w:val="-11"/>
          <w:szCs w:val="24"/>
        </w:rPr>
        <w:t xml:space="preserve">вести в выходной поток строку, </w:t>
      </w:r>
      <w:r w:rsidR="00407ED3" w:rsidRPr="00407ED3">
        <w:rPr>
          <w:spacing w:val="-11"/>
          <w:szCs w:val="24"/>
        </w:rPr>
        <w:t xml:space="preserve">измененную следующим образом: </w:t>
      </w:r>
      <w:r w:rsidR="00407ED3" w:rsidRPr="002C1E5D">
        <w:rPr>
          <w:szCs w:val="24"/>
        </w:rPr>
        <w:t xml:space="preserve">удалить все комбинации символов </w:t>
      </w:r>
      <w:r w:rsidR="00407ED3" w:rsidRPr="004456C4">
        <w:rPr>
          <w:i/>
          <w:szCs w:val="24"/>
        </w:rPr>
        <w:t>the</w:t>
      </w:r>
      <w:r w:rsidR="00407ED3">
        <w:rPr>
          <w:szCs w:val="24"/>
        </w:rPr>
        <w:t>.</w:t>
      </w:r>
    </w:p>
    <w:p w14:paraId="4FA282A9" w14:textId="77777777" w:rsidR="00B967F9" w:rsidRDefault="00B967F9" w:rsidP="00B967F9">
      <w:pPr>
        <w:widowControl w:val="0"/>
        <w:suppressAutoHyphens/>
        <w:autoSpaceDE w:val="0"/>
        <w:rPr>
          <w:spacing w:val="-11"/>
          <w:szCs w:val="24"/>
        </w:rPr>
      </w:pPr>
    </w:p>
    <w:p w14:paraId="287B613E" w14:textId="380CD1A3" w:rsidR="00B967F9" w:rsidRPr="00B967F9" w:rsidRDefault="00B967F9" w:rsidP="00B967F9">
      <w:pPr>
        <w:widowControl w:val="0"/>
        <w:suppressAutoHyphens/>
        <w:autoSpaceDE w:val="0"/>
        <w:rPr>
          <w:spacing w:val="-11"/>
          <w:szCs w:val="24"/>
        </w:rPr>
      </w:pPr>
      <w:r w:rsidRPr="00B967F9">
        <w:rPr>
          <w:b/>
          <w:spacing w:val="-11"/>
          <w:szCs w:val="24"/>
        </w:rPr>
        <w:t>5.</w:t>
      </w:r>
      <w:r w:rsidR="00407ED3">
        <w:rPr>
          <w:spacing w:val="-11"/>
          <w:szCs w:val="24"/>
        </w:rPr>
        <w:t xml:space="preserve"> </w:t>
      </w:r>
      <w:r w:rsidR="00407ED3" w:rsidRPr="00407ED3">
        <w:rPr>
          <w:spacing w:val="-11"/>
          <w:szCs w:val="24"/>
        </w:rPr>
        <w:t>Понятие прототипа функции. Синтаксис прототипа функции.</w:t>
      </w:r>
    </w:p>
    <w:p w14:paraId="5C6E16AF" w14:textId="77777777" w:rsidR="00F906CD" w:rsidRDefault="00F906CD" w:rsidP="00F906CD">
      <w:pPr>
        <w:pStyle w:val="ac"/>
        <w:spacing w:after="0"/>
        <w:jc w:val="both"/>
        <w:rPr>
          <w:rFonts w:ascii="Times New Roman" w:hAnsi="Times New Roman"/>
          <w:spacing w:val="-11"/>
          <w:sz w:val="24"/>
          <w:szCs w:val="24"/>
        </w:rPr>
      </w:pPr>
    </w:p>
    <w:p w14:paraId="06690CFF" w14:textId="77777777" w:rsidR="00F906CD" w:rsidRPr="005B4F79" w:rsidRDefault="00F906CD" w:rsidP="00F906CD">
      <w:pPr>
        <w:pStyle w:val="ac"/>
        <w:spacing w:after="0"/>
        <w:jc w:val="both"/>
        <w:rPr>
          <w:rFonts w:ascii="Times New Roman" w:hAnsi="Times New Roman"/>
          <w:spacing w:val="-11"/>
          <w:sz w:val="24"/>
          <w:szCs w:val="24"/>
        </w:rPr>
      </w:pPr>
    </w:p>
    <w:p w14:paraId="3A0B4D5F" w14:textId="77777777" w:rsidR="004B6FFE" w:rsidRPr="005B4F79" w:rsidRDefault="004B6FFE" w:rsidP="004B6FFE">
      <w:pPr>
        <w:jc w:val="center"/>
        <w:rPr>
          <w:b/>
          <w:szCs w:val="24"/>
        </w:rPr>
      </w:pPr>
      <w:r w:rsidRPr="005B4F79">
        <w:rPr>
          <w:b/>
          <w:szCs w:val="24"/>
        </w:rPr>
        <w:t xml:space="preserve">Вариант </w:t>
      </w:r>
      <w:r>
        <w:rPr>
          <w:b/>
          <w:szCs w:val="24"/>
        </w:rPr>
        <w:t>9</w:t>
      </w:r>
    </w:p>
    <w:p w14:paraId="5EA407C8" w14:textId="77777777" w:rsidR="004B6FFE" w:rsidRPr="005B4F79" w:rsidRDefault="004B6FFE" w:rsidP="004B6FFE">
      <w:pPr>
        <w:rPr>
          <w:b/>
          <w:szCs w:val="24"/>
        </w:rPr>
      </w:pPr>
    </w:p>
    <w:p w14:paraId="11978709" w14:textId="77777777" w:rsidR="00B967F9" w:rsidRDefault="00B967F9" w:rsidP="00B967F9">
      <w:pPr>
        <w:rPr>
          <w:szCs w:val="24"/>
        </w:rPr>
      </w:pPr>
      <w:r w:rsidRPr="005B4F79">
        <w:rPr>
          <w:b/>
          <w:szCs w:val="24"/>
        </w:rPr>
        <w:t>1.</w:t>
      </w:r>
      <w:r w:rsidRPr="005B4F79">
        <w:rPr>
          <w:szCs w:val="24"/>
        </w:rPr>
        <w:t xml:space="preserve"> </w:t>
      </w:r>
      <w:r>
        <w:rPr>
          <w:szCs w:val="24"/>
        </w:rPr>
        <w:t xml:space="preserve">Составить функцию возвращающую значение суммы для заданного </w:t>
      </w:r>
      <w:r w:rsidRPr="00E1329C">
        <w:rPr>
          <w:szCs w:val="24"/>
        </w:rPr>
        <w:t xml:space="preserve">вещественного числа </w:t>
      </w:r>
      <w:r w:rsidRPr="004456C4">
        <w:rPr>
          <w:i/>
          <w:szCs w:val="24"/>
        </w:rPr>
        <w:t>x</w:t>
      </w:r>
      <w:r w:rsidRPr="00E1329C">
        <w:rPr>
          <w:szCs w:val="24"/>
        </w:rPr>
        <w:t xml:space="preserve"> и натурального</w:t>
      </w:r>
      <w:r>
        <w:rPr>
          <w:szCs w:val="24"/>
        </w:rPr>
        <w:t xml:space="preserve"> </w:t>
      </w:r>
      <w:r w:rsidRPr="004456C4">
        <w:rPr>
          <w:i/>
          <w:szCs w:val="24"/>
          <w:lang w:val="en-US"/>
        </w:rPr>
        <w:t>n</w:t>
      </w:r>
      <w:r>
        <w:rPr>
          <w:szCs w:val="24"/>
        </w:rPr>
        <w:t>:</w:t>
      </w:r>
    </w:p>
    <w:p w14:paraId="7D242E12" w14:textId="4B1355C4" w:rsidR="00B967F9" w:rsidRPr="00B967F9" w:rsidRDefault="00B967F9" w:rsidP="00B967F9">
      <w:pPr>
        <w:rPr>
          <w:i/>
          <w:szCs w:val="24"/>
          <w:lang w:val="en-US"/>
        </w:rPr>
      </w:pPr>
      <m:oMathPara>
        <m:oMath>
          <m:func>
            <m:funcPr>
              <m:ctrlPr>
                <w:rPr>
                  <w:rFonts w:ascii="Cambria Math" w:hAnsi="Cambria Math"/>
                  <w:i/>
                  <w:szCs w:val="24"/>
                  <w:lang w:val="en-US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  <w:szCs w:val="24"/>
                  <w:lang w:val="en-US"/>
                </w:rPr>
                <m:t>sin</m:t>
              </m:r>
            </m:fName>
            <m:e>
              <m:r>
                <w:rPr>
                  <w:rFonts w:ascii="Cambria Math" w:hAnsi="Cambria Math"/>
                  <w:szCs w:val="24"/>
                  <w:lang w:val="en-US"/>
                </w:rPr>
                <m:t>x+</m:t>
              </m:r>
              <m:sSup>
                <m:sSupPr>
                  <m:ctrlPr>
                    <w:rPr>
                      <w:rFonts w:ascii="Cambria Math" w:hAnsi="Cambria Math"/>
                      <w:i/>
                      <w:szCs w:val="24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/>
                      <w:szCs w:val="24"/>
                      <w:lang w:val="en-US"/>
                    </w:rPr>
                    <m:t>sin x</m:t>
                  </m:r>
                </m:e>
                <m:sup>
                  <m:r>
                    <w:rPr>
                      <w:rFonts w:ascii="Cambria Math" w:hAnsi="Cambria Math"/>
                      <w:szCs w:val="24"/>
                      <w:lang w:val="en-US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Cs w:val="24"/>
                  <w:lang w:val="en-US"/>
                </w:rPr>
                <m:t>+…+</m:t>
              </m:r>
              <m:sSup>
                <m:sSupPr>
                  <m:ctrlPr>
                    <w:rPr>
                      <w:rFonts w:ascii="Cambria Math" w:hAnsi="Cambria Math"/>
                      <w:i/>
                      <w:szCs w:val="24"/>
                      <w:lang w:val="en-US"/>
                    </w:rPr>
                  </m:ctrlPr>
                </m:sSupPr>
                <m:e>
                  <m:func>
                    <m:funcPr>
                      <m:ctrlPr>
                        <w:rPr>
                          <w:rFonts w:ascii="Cambria Math" w:hAnsi="Cambria Math"/>
                          <w:i/>
                          <w:szCs w:val="24"/>
                          <w:lang w:val="en-US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Cs w:val="24"/>
                          <w:lang w:val="en-US"/>
                        </w:rPr>
                        <m:t>sin</m:t>
                      </m:r>
                    </m:fName>
                    <m:e>
                      <m:r>
                        <w:rPr>
                          <w:rFonts w:ascii="Cambria Math" w:hAnsi="Cambria Math"/>
                          <w:szCs w:val="24"/>
                          <w:lang w:val="en-US"/>
                        </w:rPr>
                        <m:t>x</m:t>
                      </m:r>
                    </m:e>
                  </m:func>
                </m:e>
                <m:sup>
                  <m:r>
                    <w:rPr>
                      <w:rFonts w:ascii="Cambria Math" w:hAnsi="Cambria Math"/>
                      <w:szCs w:val="24"/>
                      <w:lang w:val="en-US"/>
                    </w:rPr>
                    <m:t>n</m:t>
                  </m:r>
                </m:sup>
              </m:sSup>
            </m:e>
          </m:func>
        </m:oMath>
      </m:oMathPara>
    </w:p>
    <w:p w14:paraId="513D14FB" w14:textId="77777777" w:rsidR="004B6FFE" w:rsidRPr="005B4F79" w:rsidRDefault="004B6FFE" w:rsidP="004B6FFE">
      <w:pPr>
        <w:rPr>
          <w:szCs w:val="24"/>
        </w:rPr>
      </w:pPr>
    </w:p>
    <w:p w14:paraId="4B7DC239" w14:textId="6E82AB72" w:rsidR="00B967F9" w:rsidRDefault="00B967F9" w:rsidP="00B967F9">
      <w:pPr>
        <w:rPr>
          <w:szCs w:val="24"/>
        </w:rPr>
      </w:pPr>
      <w:r w:rsidRPr="005B4F79">
        <w:rPr>
          <w:b/>
          <w:szCs w:val="24"/>
        </w:rPr>
        <w:t>2.</w:t>
      </w:r>
      <w:r w:rsidRPr="005B4F79">
        <w:rPr>
          <w:szCs w:val="24"/>
        </w:rPr>
        <w:t xml:space="preserve"> </w:t>
      </w:r>
      <w:r w:rsidR="00407ED3" w:rsidRPr="00407ED3">
        <w:rPr>
          <w:szCs w:val="24"/>
        </w:rPr>
        <w:t xml:space="preserve">Дан одномерный массив числовых значений, насчитывающий </w:t>
      </w:r>
      <w:r w:rsidR="00407ED3" w:rsidRPr="004456C4">
        <w:rPr>
          <w:i/>
          <w:szCs w:val="24"/>
        </w:rPr>
        <w:t>N</w:t>
      </w:r>
      <w:r w:rsidR="00407ED3" w:rsidRPr="00407ED3">
        <w:rPr>
          <w:szCs w:val="24"/>
        </w:rPr>
        <w:t xml:space="preserve"> элементов. Поменять местами элементы, стоящие на чётных и нечётных местах: </w:t>
      </w:r>
      <w:r w:rsidR="00407ED3" w:rsidRPr="004456C4">
        <w:rPr>
          <w:i/>
          <w:szCs w:val="24"/>
        </w:rPr>
        <w:t>А(1)</w:t>
      </w:r>
      <w:r w:rsidR="00407ED3" w:rsidRPr="00407ED3">
        <w:rPr>
          <w:szCs w:val="24"/>
        </w:rPr>
        <w:t xml:space="preserve"> с </w:t>
      </w:r>
      <w:r w:rsidR="00407ED3" w:rsidRPr="004456C4">
        <w:rPr>
          <w:i/>
          <w:szCs w:val="24"/>
        </w:rPr>
        <w:t>А(2)</w:t>
      </w:r>
      <w:r w:rsidR="00407ED3" w:rsidRPr="00407ED3">
        <w:rPr>
          <w:szCs w:val="24"/>
        </w:rPr>
        <w:t xml:space="preserve">, </w:t>
      </w:r>
      <w:r w:rsidR="00407ED3" w:rsidRPr="004456C4">
        <w:rPr>
          <w:i/>
          <w:szCs w:val="24"/>
        </w:rPr>
        <w:t xml:space="preserve">А (3) </w:t>
      </w:r>
      <w:r w:rsidR="00407ED3" w:rsidRPr="00407ED3">
        <w:rPr>
          <w:szCs w:val="24"/>
        </w:rPr>
        <w:t xml:space="preserve">с </w:t>
      </w:r>
      <w:r w:rsidR="00407ED3" w:rsidRPr="004456C4">
        <w:rPr>
          <w:i/>
          <w:szCs w:val="24"/>
        </w:rPr>
        <w:t>А(4)</w:t>
      </w:r>
      <w:r w:rsidR="00407ED3" w:rsidRPr="00407ED3">
        <w:rPr>
          <w:szCs w:val="24"/>
        </w:rPr>
        <w:t>.</w:t>
      </w:r>
    </w:p>
    <w:p w14:paraId="2D04B1E2" w14:textId="77777777" w:rsidR="004B6FFE" w:rsidRPr="005B4F79" w:rsidRDefault="004B6FFE" w:rsidP="004B6FFE">
      <w:pPr>
        <w:rPr>
          <w:b/>
          <w:szCs w:val="24"/>
        </w:rPr>
      </w:pPr>
    </w:p>
    <w:p w14:paraId="2828EA31" w14:textId="1830FB9E" w:rsidR="004B6FFE" w:rsidRPr="005B4F79" w:rsidRDefault="004B6FFE" w:rsidP="004B6FFE">
      <w:pPr>
        <w:rPr>
          <w:szCs w:val="24"/>
        </w:rPr>
      </w:pPr>
      <w:r w:rsidRPr="005B4F79">
        <w:rPr>
          <w:b/>
          <w:szCs w:val="24"/>
        </w:rPr>
        <w:t xml:space="preserve">3. </w:t>
      </w:r>
      <w:r w:rsidR="00407ED3" w:rsidRPr="00407ED3">
        <w:rPr>
          <w:szCs w:val="24"/>
        </w:rPr>
        <w:t xml:space="preserve">Записать в массив </w:t>
      </w:r>
      <w:r w:rsidR="00407ED3" w:rsidRPr="004456C4">
        <w:rPr>
          <w:i/>
          <w:szCs w:val="24"/>
        </w:rPr>
        <w:t>Y</w:t>
      </w:r>
      <w:r w:rsidR="00407ED3" w:rsidRPr="00407ED3">
        <w:rPr>
          <w:szCs w:val="24"/>
        </w:rPr>
        <w:t xml:space="preserve"> положительные, а в массив </w:t>
      </w:r>
      <w:r w:rsidR="00407ED3" w:rsidRPr="004456C4">
        <w:rPr>
          <w:i/>
          <w:szCs w:val="24"/>
        </w:rPr>
        <w:t>Z</w:t>
      </w:r>
      <w:r w:rsidR="00407ED3" w:rsidRPr="00407ED3">
        <w:rPr>
          <w:szCs w:val="24"/>
        </w:rPr>
        <w:t xml:space="preserve"> отрицательные элементы массива </w:t>
      </w:r>
      <w:r w:rsidR="00407ED3" w:rsidRPr="004456C4">
        <w:rPr>
          <w:i/>
          <w:szCs w:val="24"/>
        </w:rPr>
        <w:t>X</w:t>
      </w:r>
      <w:r w:rsidR="00407ED3" w:rsidRPr="00407ED3">
        <w:rPr>
          <w:szCs w:val="24"/>
        </w:rPr>
        <w:t xml:space="preserve"> размером </w:t>
      </w:r>
      <w:r w:rsidR="00407ED3" w:rsidRPr="004456C4">
        <w:rPr>
          <w:i/>
          <w:szCs w:val="24"/>
        </w:rPr>
        <w:t>N</w:t>
      </w:r>
      <w:r w:rsidR="00407ED3" w:rsidRPr="00407ED3">
        <w:rPr>
          <w:szCs w:val="24"/>
        </w:rPr>
        <w:t>.</w:t>
      </w:r>
    </w:p>
    <w:p w14:paraId="0F04A26A" w14:textId="77777777" w:rsidR="00B832CD" w:rsidRDefault="00B832CD" w:rsidP="004B6FFE">
      <w:pPr>
        <w:jc w:val="center"/>
        <w:rPr>
          <w:b/>
          <w:szCs w:val="24"/>
        </w:rPr>
      </w:pPr>
    </w:p>
    <w:p w14:paraId="67D80F8C" w14:textId="3B5505C1" w:rsidR="00B967F9" w:rsidRDefault="00B967F9" w:rsidP="00B967F9">
      <w:pPr>
        <w:widowControl w:val="0"/>
        <w:suppressAutoHyphens/>
        <w:autoSpaceDE w:val="0"/>
        <w:rPr>
          <w:spacing w:val="-11"/>
          <w:szCs w:val="24"/>
        </w:rPr>
      </w:pPr>
      <w:r w:rsidRPr="00B967F9">
        <w:rPr>
          <w:b/>
          <w:spacing w:val="-11"/>
          <w:szCs w:val="24"/>
        </w:rPr>
        <w:t>4.</w:t>
      </w:r>
      <w:r>
        <w:rPr>
          <w:spacing w:val="-11"/>
          <w:szCs w:val="24"/>
        </w:rPr>
        <w:t xml:space="preserve"> </w:t>
      </w:r>
      <w:r w:rsidR="00407ED3" w:rsidRPr="00407ED3">
        <w:rPr>
          <w:spacing w:val="-11"/>
          <w:szCs w:val="24"/>
        </w:rPr>
        <w:t>Пусть во входном потоке находится строка символов. Вы</w:t>
      </w:r>
      <w:r w:rsidR="00407ED3">
        <w:rPr>
          <w:spacing w:val="-11"/>
          <w:szCs w:val="24"/>
        </w:rPr>
        <w:t xml:space="preserve">вести в выходной поток строку, </w:t>
      </w:r>
      <w:r w:rsidR="00407ED3" w:rsidRPr="00407ED3">
        <w:rPr>
          <w:spacing w:val="-11"/>
          <w:szCs w:val="24"/>
        </w:rPr>
        <w:t xml:space="preserve">измененную следующим образом: </w:t>
      </w:r>
      <w:r w:rsidR="00407ED3" w:rsidRPr="002C1E5D">
        <w:rPr>
          <w:szCs w:val="24"/>
        </w:rPr>
        <w:t>удалить группы символов, расположенные между фигурными скобками { и }. Скобки тоже должны быть удалены. Предполагается, что скобки сбалансированы, и внутри каждой пары скобок других фигурных скобок нет.</w:t>
      </w:r>
    </w:p>
    <w:p w14:paraId="66D96D29" w14:textId="77777777" w:rsidR="00B967F9" w:rsidRDefault="00B967F9" w:rsidP="00B967F9">
      <w:pPr>
        <w:widowControl w:val="0"/>
        <w:suppressAutoHyphens/>
        <w:autoSpaceDE w:val="0"/>
        <w:rPr>
          <w:spacing w:val="-11"/>
          <w:szCs w:val="24"/>
        </w:rPr>
      </w:pPr>
    </w:p>
    <w:p w14:paraId="3E3DAF09" w14:textId="2080BB11" w:rsidR="00B967F9" w:rsidRPr="00B967F9" w:rsidRDefault="00B967F9" w:rsidP="00B967F9">
      <w:pPr>
        <w:widowControl w:val="0"/>
        <w:suppressAutoHyphens/>
        <w:autoSpaceDE w:val="0"/>
        <w:rPr>
          <w:spacing w:val="-11"/>
          <w:szCs w:val="24"/>
        </w:rPr>
      </w:pPr>
      <w:r w:rsidRPr="00B967F9">
        <w:rPr>
          <w:b/>
          <w:spacing w:val="-11"/>
          <w:szCs w:val="24"/>
        </w:rPr>
        <w:t>5.</w:t>
      </w:r>
      <w:r w:rsidR="00407ED3">
        <w:rPr>
          <w:spacing w:val="-11"/>
          <w:szCs w:val="24"/>
        </w:rPr>
        <w:t xml:space="preserve"> </w:t>
      </w:r>
      <w:r w:rsidR="00407ED3" w:rsidRPr="00407ED3">
        <w:rPr>
          <w:spacing w:val="-11"/>
          <w:szCs w:val="24"/>
        </w:rPr>
        <w:t>Передача массива в качестве параметра функции.</w:t>
      </w:r>
    </w:p>
    <w:p w14:paraId="072448D0" w14:textId="77777777" w:rsidR="00F906CD" w:rsidRDefault="00F906CD" w:rsidP="00F906CD">
      <w:pPr>
        <w:pStyle w:val="ac"/>
        <w:spacing w:after="0"/>
        <w:jc w:val="both"/>
        <w:rPr>
          <w:rFonts w:ascii="Times New Roman" w:hAnsi="Times New Roman"/>
          <w:spacing w:val="-11"/>
          <w:sz w:val="24"/>
          <w:szCs w:val="24"/>
        </w:rPr>
      </w:pPr>
    </w:p>
    <w:p w14:paraId="160A138E" w14:textId="77777777" w:rsidR="00F906CD" w:rsidRPr="005B4F79" w:rsidRDefault="00F906CD" w:rsidP="00F906CD">
      <w:pPr>
        <w:pStyle w:val="ac"/>
        <w:spacing w:after="0"/>
        <w:jc w:val="both"/>
        <w:rPr>
          <w:rFonts w:ascii="Times New Roman" w:hAnsi="Times New Roman"/>
          <w:spacing w:val="-11"/>
          <w:sz w:val="24"/>
          <w:szCs w:val="24"/>
        </w:rPr>
      </w:pPr>
    </w:p>
    <w:p w14:paraId="44ED5F5E" w14:textId="77777777" w:rsidR="004B6FFE" w:rsidRPr="005B4F79" w:rsidRDefault="004B6FFE" w:rsidP="004B6FFE">
      <w:pPr>
        <w:jc w:val="center"/>
        <w:rPr>
          <w:b/>
          <w:szCs w:val="24"/>
        </w:rPr>
      </w:pPr>
      <w:r w:rsidRPr="005B4F79">
        <w:rPr>
          <w:b/>
          <w:szCs w:val="24"/>
        </w:rPr>
        <w:t>Вариант 1</w:t>
      </w:r>
      <w:r>
        <w:rPr>
          <w:b/>
          <w:szCs w:val="24"/>
        </w:rPr>
        <w:t>0</w:t>
      </w:r>
    </w:p>
    <w:p w14:paraId="61707B4E" w14:textId="77777777" w:rsidR="004B6FFE" w:rsidRPr="005B4F79" w:rsidRDefault="004B6FFE" w:rsidP="004B6FFE">
      <w:pPr>
        <w:rPr>
          <w:b/>
          <w:szCs w:val="24"/>
        </w:rPr>
      </w:pPr>
    </w:p>
    <w:p w14:paraId="1387BC7E" w14:textId="77777777" w:rsidR="00B967F9" w:rsidRDefault="00B967F9" w:rsidP="00B967F9">
      <w:pPr>
        <w:rPr>
          <w:szCs w:val="24"/>
        </w:rPr>
      </w:pPr>
      <w:r w:rsidRPr="005B4F79">
        <w:rPr>
          <w:b/>
          <w:szCs w:val="24"/>
        </w:rPr>
        <w:t>1.</w:t>
      </w:r>
      <w:r w:rsidRPr="005B4F79">
        <w:rPr>
          <w:szCs w:val="24"/>
        </w:rPr>
        <w:t xml:space="preserve"> </w:t>
      </w:r>
      <w:r>
        <w:rPr>
          <w:szCs w:val="24"/>
        </w:rPr>
        <w:t xml:space="preserve">Составить функцию возвращающую значение суммы для заданного </w:t>
      </w:r>
      <w:r w:rsidRPr="00E1329C">
        <w:rPr>
          <w:szCs w:val="24"/>
        </w:rPr>
        <w:t xml:space="preserve">вещественного числа </w:t>
      </w:r>
      <w:r w:rsidRPr="004456C4">
        <w:rPr>
          <w:i/>
          <w:szCs w:val="24"/>
        </w:rPr>
        <w:t>x</w:t>
      </w:r>
      <w:r w:rsidRPr="00E1329C">
        <w:rPr>
          <w:szCs w:val="24"/>
        </w:rPr>
        <w:t xml:space="preserve"> и натурального</w:t>
      </w:r>
      <w:r>
        <w:rPr>
          <w:szCs w:val="24"/>
        </w:rPr>
        <w:t xml:space="preserve"> </w:t>
      </w:r>
      <w:r w:rsidRPr="004456C4">
        <w:rPr>
          <w:i/>
          <w:szCs w:val="24"/>
          <w:lang w:val="en-US"/>
        </w:rPr>
        <w:t>n</w:t>
      </w:r>
      <w:r>
        <w:rPr>
          <w:szCs w:val="24"/>
        </w:rPr>
        <w:t>:</w:t>
      </w:r>
    </w:p>
    <w:p w14:paraId="5956E226" w14:textId="410C5023" w:rsidR="00B967F9" w:rsidRPr="00B967F9" w:rsidRDefault="00B967F9" w:rsidP="00B967F9">
      <w:pPr>
        <w:rPr>
          <w:i/>
          <w:szCs w:val="24"/>
          <w:lang w:val="en-US"/>
        </w:rPr>
      </w:pPr>
      <m:oMathPara>
        <m:oMath>
          <m:func>
            <m:funcPr>
              <m:ctrlPr>
                <w:rPr>
                  <w:rFonts w:ascii="Cambria Math" w:hAnsi="Cambria Math"/>
                  <w:i/>
                  <w:szCs w:val="24"/>
                  <w:lang w:val="en-US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  <w:szCs w:val="24"/>
                  <w:lang w:val="en-US"/>
                </w:rPr>
                <m:t>sin</m:t>
              </m:r>
            </m:fName>
            <m:e>
              <m:r>
                <w:rPr>
                  <w:rFonts w:ascii="Cambria Math" w:hAnsi="Cambria Math"/>
                  <w:szCs w:val="24"/>
                  <w:lang w:val="en-US"/>
                </w:rPr>
                <m:t>x+</m:t>
              </m:r>
              <m:r>
                <m:rPr>
                  <m:sty m:val="p"/>
                </m:rPr>
                <w:rPr>
                  <w:rFonts w:ascii="Cambria Math" w:hAnsi="Cambria Math"/>
                  <w:szCs w:val="24"/>
                  <w:lang w:val="en-US"/>
                </w:rPr>
                <m:t>sin⁡</m:t>
              </m:r>
              <m:r>
                <w:rPr>
                  <w:rFonts w:ascii="Cambria Math" w:hAnsi="Cambria Math"/>
                  <w:szCs w:val="24"/>
                  <w:lang w:val="en-US"/>
                </w:rPr>
                <m:t>(</m:t>
              </m:r>
              <m:func>
                <m:funcPr>
                  <m:ctrlPr>
                    <w:rPr>
                      <w:rFonts w:ascii="Cambria Math" w:hAnsi="Cambria Math"/>
                      <w:i/>
                      <w:szCs w:val="24"/>
                      <w:lang w:val="en-US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szCs w:val="24"/>
                      <w:lang w:val="en-US"/>
                    </w:rPr>
                    <m:t>sin</m:t>
                  </m:r>
                </m:fName>
                <m:e>
                  <m:r>
                    <w:rPr>
                      <w:rFonts w:ascii="Cambria Math" w:hAnsi="Cambria Math"/>
                      <w:szCs w:val="24"/>
                      <w:lang w:val="en-US"/>
                    </w:rPr>
                    <m:t>x)+…+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Cs w:val="24"/>
                      <w:lang w:val="en-US"/>
                    </w:rPr>
                    <m:t>sin⁡</m:t>
                  </m:r>
                  <m:r>
                    <w:rPr>
                      <w:rFonts w:ascii="Cambria Math" w:hAnsi="Cambria Math"/>
                      <w:szCs w:val="24"/>
                      <w:lang w:val="en-US"/>
                    </w:rPr>
                    <m:t>(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Cs w:val="24"/>
                      <w:lang w:val="en-US"/>
                    </w:rPr>
                    <m:t>sin⁡</m:t>
                  </m:r>
                  <m:r>
                    <w:rPr>
                      <w:rFonts w:ascii="Cambria Math" w:hAnsi="Cambria Math"/>
                      <w:szCs w:val="24"/>
                      <w:lang w:val="en-US"/>
                    </w:rPr>
                    <m:t>(…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Cs w:val="24"/>
                      <w:lang w:val="en-US"/>
                    </w:rPr>
                    <m:t>sin⁡</m:t>
                  </m:r>
                  <m:r>
                    <w:rPr>
                      <w:rFonts w:ascii="Cambria Math" w:hAnsi="Cambria Math"/>
                      <w:szCs w:val="24"/>
                      <w:lang w:val="en-US"/>
                    </w:rPr>
                    <m:t>(</m:t>
                  </m:r>
                  <m:func>
                    <m:funcPr>
                      <m:ctrlPr>
                        <w:rPr>
                          <w:rFonts w:ascii="Cambria Math" w:hAnsi="Cambria Math"/>
                          <w:i/>
                          <w:szCs w:val="24"/>
                          <w:lang w:val="en-US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Cs w:val="24"/>
                          <w:lang w:val="en-US"/>
                        </w:rPr>
                        <m:t>sin</m:t>
                      </m:r>
                    </m:fName>
                    <m:e>
                      <m:r>
                        <w:rPr>
                          <w:rFonts w:ascii="Cambria Math" w:hAnsi="Cambria Math"/>
                          <w:szCs w:val="24"/>
                          <w:lang w:val="en-US"/>
                        </w:rPr>
                        <m:t>x)…))</m:t>
                      </m:r>
                    </m:e>
                  </m:func>
                </m:e>
              </m:func>
            </m:e>
          </m:func>
        </m:oMath>
      </m:oMathPara>
    </w:p>
    <w:p w14:paraId="61435C35" w14:textId="77777777" w:rsidR="004B6FFE" w:rsidRPr="005B4F79" w:rsidRDefault="004B6FFE" w:rsidP="004B6FFE">
      <w:pPr>
        <w:ind w:left="735"/>
        <w:rPr>
          <w:b/>
          <w:szCs w:val="24"/>
        </w:rPr>
      </w:pPr>
    </w:p>
    <w:p w14:paraId="3290E8F6" w14:textId="3891218B" w:rsidR="00B967F9" w:rsidRDefault="00B967F9" w:rsidP="00B967F9">
      <w:pPr>
        <w:rPr>
          <w:szCs w:val="24"/>
        </w:rPr>
      </w:pPr>
      <w:r w:rsidRPr="005B4F79">
        <w:rPr>
          <w:b/>
          <w:szCs w:val="24"/>
        </w:rPr>
        <w:t>2.</w:t>
      </w:r>
      <w:r w:rsidRPr="005B4F79">
        <w:rPr>
          <w:szCs w:val="24"/>
        </w:rPr>
        <w:t xml:space="preserve"> </w:t>
      </w:r>
      <w:r w:rsidR="00407ED3" w:rsidRPr="00407ED3">
        <w:rPr>
          <w:szCs w:val="24"/>
        </w:rPr>
        <w:t xml:space="preserve">Дан массив </w:t>
      </w:r>
      <w:r w:rsidR="00407ED3" w:rsidRPr="004456C4">
        <w:rPr>
          <w:i/>
          <w:szCs w:val="24"/>
        </w:rPr>
        <w:t xml:space="preserve">А(n) </w:t>
      </w:r>
      <w:r w:rsidR="00407ED3" w:rsidRPr="00407ED3">
        <w:rPr>
          <w:szCs w:val="24"/>
        </w:rPr>
        <w:t>Создать новый массив</w:t>
      </w:r>
      <w:r w:rsidR="00407ED3">
        <w:rPr>
          <w:szCs w:val="24"/>
        </w:rPr>
        <w:t>, э</w:t>
      </w:r>
      <w:r w:rsidR="00407ED3" w:rsidRPr="00407ED3">
        <w:rPr>
          <w:szCs w:val="24"/>
        </w:rPr>
        <w:t xml:space="preserve">лементами которого являются произведение </w:t>
      </w:r>
      <w:r w:rsidR="00407ED3" w:rsidRPr="004456C4">
        <w:rPr>
          <w:i/>
          <w:szCs w:val="24"/>
        </w:rPr>
        <w:t xml:space="preserve">A(i) </w:t>
      </w:r>
      <w:r w:rsidR="00407ED3" w:rsidRPr="00407ED3">
        <w:rPr>
          <w:szCs w:val="24"/>
        </w:rPr>
        <w:t xml:space="preserve">на максимальный элемент массива </w:t>
      </w:r>
      <w:r w:rsidR="00407ED3" w:rsidRPr="004456C4">
        <w:rPr>
          <w:i/>
          <w:szCs w:val="24"/>
        </w:rPr>
        <w:t>A</w:t>
      </w:r>
      <w:r w:rsidR="00407ED3" w:rsidRPr="00407ED3">
        <w:rPr>
          <w:szCs w:val="24"/>
        </w:rPr>
        <w:t>.</w:t>
      </w:r>
    </w:p>
    <w:p w14:paraId="16395AFC" w14:textId="77777777" w:rsidR="004B6FFE" w:rsidRPr="005B4F79" w:rsidRDefault="004B6FFE" w:rsidP="004B6FFE">
      <w:pPr>
        <w:rPr>
          <w:b/>
          <w:szCs w:val="24"/>
        </w:rPr>
      </w:pPr>
    </w:p>
    <w:p w14:paraId="3164334A" w14:textId="7F7C55A0" w:rsidR="004B6FFE" w:rsidRPr="005B4F79" w:rsidRDefault="004B6FFE" w:rsidP="004B6FFE">
      <w:pPr>
        <w:rPr>
          <w:szCs w:val="24"/>
        </w:rPr>
      </w:pPr>
      <w:r w:rsidRPr="005B4F79">
        <w:rPr>
          <w:b/>
          <w:szCs w:val="24"/>
        </w:rPr>
        <w:t>3</w:t>
      </w:r>
      <w:r w:rsidRPr="005B4F79">
        <w:rPr>
          <w:b/>
          <w:i/>
          <w:szCs w:val="24"/>
        </w:rPr>
        <w:t xml:space="preserve">. </w:t>
      </w:r>
      <w:r w:rsidR="00407ED3" w:rsidRPr="00407ED3">
        <w:rPr>
          <w:szCs w:val="24"/>
        </w:rPr>
        <w:t xml:space="preserve">Даны два одномерных массива </w:t>
      </w:r>
      <w:r w:rsidR="00407ED3" w:rsidRPr="004456C4">
        <w:rPr>
          <w:i/>
          <w:szCs w:val="24"/>
        </w:rPr>
        <w:t>(a</w:t>
      </w:r>
      <w:r w:rsidR="00407ED3" w:rsidRPr="004456C4">
        <w:rPr>
          <w:i/>
          <w:szCs w:val="24"/>
          <w:vertAlign w:val="subscript"/>
        </w:rPr>
        <w:t>1</w:t>
      </w:r>
      <w:r w:rsidR="00407ED3" w:rsidRPr="004456C4">
        <w:rPr>
          <w:i/>
          <w:szCs w:val="24"/>
        </w:rPr>
        <w:t xml:space="preserve"> ,a</w:t>
      </w:r>
      <w:r w:rsidR="00407ED3" w:rsidRPr="004456C4">
        <w:rPr>
          <w:i/>
          <w:szCs w:val="24"/>
          <w:vertAlign w:val="subscript"/>
        </w:rPr>
        <w:t>2</w:t>
      </w:r>
      <w:r w:rsidR="00407ED3" w:rsidRPr="004456C4">
        <w:rPr>
          <w:i/>
          <w:szCs w:val="24"/>
        </w:rPr>
        <w:t xml:space="preserve"> ,</w:t>
      </w:r>
      <w:r w:rsidR="004456C4">
        <w:rPr>
          <w:i/>
          <w:szCs w:val="24"/>
        </w:rPr>
        <w:t xml:space="preserve"> …</w:t>
      </w:r>
      <w:r w:rsidR="00407ED3" w:rsidRPr="004456C4">
        <w:rPr>
          <w:i/>
          <w:szCs w:val="24"/>
        </w:rPr>
        <w:t xml:space="preserve"> ,a</w:t>
      </w:r>
      <w:r w:rsidR="00407ED3" w:rsidRPr="004456C4">
        <w:rPr>
          <w:i/>
          <w:szCs w:val="24"/>
          <w:vertAlign w:val="subscript"/>
        </w:rPr>
        <w:t>15</w:t>
      </w:r>
      <w:r w:rsidR="00407ED3" w:rsidRPr="004456C4">
        <w:rPr>
          <w:i/>
          <w:szCs w:val="24"/>
        </w:rPr>
        <w:t>), (b</w:t>
      </w:r>
      <w:r w:rsidR="00407ED3" w:rsidRPr="004456C4">
        <w:rPr>
          <w:i/>
          <w:szCs w:val="24"/>
          <w:vertAlign w:val="subscript"/>
        </w:rPr>
        <w:t>1</w:t>
      </w:r>
      <w:r w:rsidR="00407ED3" w:rsidRPr="004456C4">
        <w:rPr>
          <w:i/>
          <w:szCs w:val="24"/>
        </w:rPr>
        <w:t>, b</w:t>
      </w:r>
      <w:r w:rsidR="00407ED3" w:rsidRPr="004456C4">
        <w:rPr>
          <w:i/>
          <w:szCs w:val="24"/>
          <w:vertAlign w:val="subscript"/>
        </w:rPr>
        <w:t>2</w:t>
      </w:r>
      <w:r w:rsidR="00407ED3" w:rsidRPr="004456C4">
        <w:rPr>
          <w:i/>
          <w:szCs w:val="24"/>
        </w:rPr>
        <w:t xml:space="preserve"> ,</w:t>
      </w:r>
      <w:r w:rsidR="004456C4">
        <w:rPr>
          <w:i/>
          <w:szCs w:val="24"/>
        </w:rPr>
        <w:t xml:space="preserve"> …</w:t>
      </w:r>
      <w:r w:rsidR="00407ED3" w:rsidRPr="004456C4">
        <w:rPr>
          <w:i/>
          <w:szCs w:val="24"/>
        </w:rPr>
        <w:t xml:space="preserve">  , b</w:t>
      </w:r>
      <w:r w:rsidR="00407ED3" w:rsidRPr="004456C4">
        <w:rPr>
          <w:i/>
          <w:szCs w:val="24"/>
          <w:vertAlign w:val="subscript"/>
        </w:rPr>
        <w:t>15</w:t>
      </w:r>
      <w:r w:rsidR="00407ED3" w:rsidRPr="004456C4">
        <w:rPr>
          <w:i/>
          <w:szCs w:val="24"/>
        </w:rPr>
        <w:t>)</w:t>
      </w:r>
      <w:r w:rsidR="00407ED3" w:rsidRPr="00407ED3">
        <w:rPr>
          <w:szCs w:val="24"/>
        </w:rPr>
        <w:t xml:space="preserve">. Вычислить: </w:t>
      </w:r>
      <w:r w:rsidR="00407ED3" w:rsidRPr="004456C4">
        <w:rPr>
          <w:i/>
          <w:szCs w:val="24"/>
        </w:rPr>
        <w:t>(a</w:t>
      </w:r>
      <w:r w:rsidR="00407ED3" w:rsidRPr="004456C4">
        <w:rPr>
          <w:i/>
          <w:szCs w:val="24"/>
          <w:vertAlign w:val="subscript"/>
        </w:rPr>
        <w:t>1</w:t>
      </w:r>
      <w:r w:rsidR="00407ED3" w:rsidRPr="004456C4">
        <w:rPr>
          <w:i/>
          <w:szCs w:val="24"/>
        </w:rPr>
        <w:t xml:space="preserve"> + b</w:t>
      </w:r>
      <w:r w:rsidR="00407ED3" w:rsidRPr="004456C4">
        <w:rPr>
          <w:i/>
          <w:szCs w:val="24"/>
          <w:vertAlign w:val="subscript"/>
        </w:rPr>
        <w:t>15</w:t>
      </w:r>
      <w:r w:rsidR="00407ED3" w:rsidRPr="004456C4">
        <w:rPr>
          <w:i/>
          <w:szCs w:val="24"/>
        </w:rPr>
        <w:t>) (a</w:t>
      </w:r>
      <w:r w:rsidR="00407ED3" w:rsidRPr="004456C4">
        <w:rPr>
          <w:i/>
          <w:szCs w:val="24"/>
          <w:vertAlign w:val="subscript"/>
        </w:rPr>
        <w:t>2</w:t>
      </w:r>
      <w:r w:rsidR="00407ED3" w:rsidRPr="004456C4">
        <w:rPr>
          <w:i/>
          <w:szCs w:val="24"/>
        </w:rPr>
        <w:t xml:space="preserve"> + b</w:t>
      </w:r>
      <w:r w:rsidR="00407ED3" w:rsidRPr="004456C4">
        <w:rPr>
          <w:i/>
          <w:szCs w:val="24"/>
          <w:vertAlign w:val="subscript"/>
        </w:rPr>
        <w:t>14</w:t>
      </w:r>
      <w:r w:rsidR="00407ED3" w:rsidRPr="004456C4">
        <w:rPr>
          <w:i/>
          <w:szCs w:val="24"/>
        </w:rPr>
        <w:t>),</w:t>
      </w:r>
      <w:r w:rsidR="004456C4">
        <w:rPr>
          <w:i/>
          <w:szCs w:val="24"/>
        </w:rPr>
        <w:t xml:space="preserve"> …</w:t>
      </w:r>
      <w:r w:rsidR="00407ED3" w:rsidRPr="004456C4">
        <w:rPr>
          <w:i/>
          <w:szCs w:val="24"/>
        </w:rPr>
        <w:t xml:space="preserve">  , (a</w:t>
      </w:r>
      <w:r w:rsidR="00407ED3" w:rsidRPr="004456C4">
        <w:rPr>
          <w:i/>
          <w:szCs w:val="24"/>
          <w:vertAlign w:val="subscript"/>
        </w:rPr>
        <w:t>15</w:t>
      </w:r>
      <w:r w:rsidR="00407ED3" w:rsidRPr="004456C4">
        <w:rPr>
          <w:i/>
          <w:szCs w:val="24"/>
        </w:rPr>
        <w:t xml:space="preserve"> + b</w:t>
      </w:r>
      <w:r w:rsidR="00407ED3" w:rsidRPr="004456C4">
        <w:rPr>
          <w:i/>
          <w:szCs w:val="24"/>
          <w:vertAlign w:val="subscript"/>
        </w:rPr>
        <w:t>1</w:t>
      </w:r>
      <w:r w:rsidR="00407ED3" w:rsidRPr="004456C4">
        <w:rPr>
          <w:i/>
          <w:szCs w:val="24"/>
        </w:rPr>
        <w:t>)</w:t>
      </w:r>
      <w:r w:rsidR="00407ED3" w:rsidRPr="00407ED3">
        <w:rPr>
          <w:szCs w:val="24"/>
        </w:rPr>
        <w:t>.</w:t>
      </w:r>
    </w:p>
    <w:p w14:paraId="0D958156" w14:textId="4799E8FA" w:rsidR="00B967F9" w:rsidRDefault="00B967F9" w:rsidP="00B967F9">
      <w:pPr>
        <w:widowControl w:val="0"/>
        <w:suppressAutoHyphens/>
        <w:autoSpaceDE w:val="0"/>
        <w:rPr>
          <w:spacing w:val="-11"/>
          <w:szCs w:val="24"/>
        </w:rPr>
      </w:pPr>
      <w:r w:rsidRPr="00B967F9">
        <w:rPr>
          <w:b/>
          <w:spacing w:val="-11"/>
          <w:szCs w:val="24"/>
        </w:rPr>
        <w:lastRenderedPageBreak/>
        <w:t>4.</w:t>
      </w:r>
      <w:r>
        <w:rPr>
          <w:spacing w:val="-11"/>
          <w:szCs w:val="24"/>
        </w:rPr>
        <w:t xml:space="preserve"> </w:t>
      </w:r>
      <w:r w:rsidR="00407ED3" w:rsidRPr="00407ED3">
        <w:rPr>
          <w:spacing w:val="-11"/>
          <w:szCs w:val="24"/>
        </w:rPr>
        <w:t>Пусть во входном потоке находится строка символов. Вы</w:t>
      </w:r>
      <w:r w:rsidR="00407ED3">
        <w:rPr>
          <w:spacing w:val="-11"/>
          <w:szCs w:val="24"/>
        </w:rPr>
        <w:t xml:space="preserve">вести в выходной поток строку, </w:t>
      </w:r>
      <w:r w:rsidR="00407ED3" w:rsidRPr="00407ED3">
        <w:rPr>
          <w:spacing w:val="-11"/>
          <w:szCs w:val="24"/>
        </w:rPr>
        <w:t xml:space="preserve">измененную следующим образом: </w:t>
      </w:r>
      <w:r w:rsidR="00407ED3" w:rsidRPr="002C1E5D">
        <w:rPr>
          <w:szCs w:val="24"/>
        </w:rPr>
        <w:t>каждую</w:t>
      </w:r>
      <w:r w:rsidR="00407ED3">
        <w:rPr>
          <w:szCs w:val="24"/>
        </w:rPr>
        <w:t xml:space="preserve"> группу рядом стоящих символов « ? »</w:t>
      </w:r>
      <w:r w:rsidR="00407ED3">
        <w:rPr>
          <w:szCs w:val="24"/>
        </w:rPr>
        <w:t xml:space="preserve"> заменить одним таким символом.</w:t>
      </w:r>
    </w:p>
    <w:p w14:paraId="3B8F76F1" w14:textId="77777777" w:rsidR="00B967F9" w:rsidRDefault="00B967F9" w:rsidP="00B967F9">
      <w:pPr>
        <w:widowControl w:val="0"/>
        <w:suppressAutoHyphens/>
        <w:autoSpaceDE w:val="0"/>
        <w:rPr>
          <w:spacing w:val="-11"/>
          <w:szCs w:val="24"/>
        </w:rPr>
      </w:pPr>
    </w:p>
    <w:p w14:paraId="5F70D0BF" w14:textId="18C7A9C3" w:rsidR="00B967F9" w:rsidRPr="00407ED3" w:rsidRDefault="00B967F9" w:rsidP="00407ED3">
      <w:pPr>
        <w:widowControl w:val="0"/>
        <w:suppressAutoHyphens/>
        <w:autoSpaceDE w:val="0"/>
        <w:rPr>
          <w:spacing w:val="-11"/>
          <w:szCs w:val="24"/>
        </w:rPr>
      </w:pPr>
      <w:r w:rsidRPr="00B967F9">
        <w:rPr>
          <w:b/>
          <w:spacing w:val="-11"/>
          <w:szCs w:val="24"/>
        </w:rPr>
        <w:t>5.</w:t>
      </w:r>
      <w:r w:rsidR="00407ED3">
        <w:rPr>
          <w:spacing w:val="-11"/>
          <w:szCs w:val="24"/>
        </w:rPr>
        <w:t xml:space="preserve"> </w:t>
      </w:r>
      <w:r w:rsidR="00407ED3" w:rsidRPr="00407ED3">
        <w:rPr>
          <w:spacing w:val="-11"/>
          <w:szCs w:val="24"/>
        </w:rPr>
        <w:t>Понятие строки. Объявление, ввод и вывод строки. Операции и функции для р</w:t>
      </w:r>
      <w:r w:rsidR="00407ED3">
        <w:rPr>
          <w:spacing w:val="-11"/>
          <w:szCs w:val="24"/>
        </w:rPr>
        <w:t>аботы со строками в стиле Си, Си</w:t>
      </w:r>
      <w:r w:rsidR="00407ED3" w:rsidRPr="00407ED3">
        <w:rPr>
          <w:spacing w:val="-11"/>
          <w:szCs w:val="24"/>
        </w:rPr>
        <w:t xml:space="preserve"> ++.</w:t>
      </w:r>
    </w:p>
    <w:p w14:paraId="1B9CE6B6" w14:textId="77777777" w:rsidR="00F906CD" w:rsidRDefault="00F906CD" w:rsidP="00F906CD">
      <w:pPr>
        <w:pStyle w:val="ac"/>
        <w:spacing w:after="0"/>
        <w:jc w:val="both"/>
        <w:rPr>
          <w:rFonts w:ascii="Times New Roman" w:hAnsi="Times New Roman"/>
          <w:spacing w:val="-11"/>
          <w:sz w:val="24"/>
          <w:szCs w:val="24"/>
        </w:rPr>
      </w:pPr>
    </w:p>
    <w:p w14:paraId="6D4B8977" w14:textId="77777777" w:rsidR="00F906CD" w:rsidRPr="005B4F79" w:rsidRDefault="00F906CD" w:rsidP="00F906CD">
      <w:pPr>
        <w:pStyle w:val="ac"/>
        <w:spacing w:after="0"/>
        <w:jc w:val="both"/>
        <w:rPr>
          <w:rFonts w:ascii="Times New Roman" w:hAnsi="Times New Roman"/>
          <w:spacing w:val="-11"/>
          <w:sz w:val="24"/>
          <w:szCs w:val="24"/>
        </w:rPr>
      </w:pPr>
      <w:bookmarkStart w:id="0" w:name="_GoBack"/>
      <w:bookmarkEnd w:id="0"/>
    </w:p>
    <w:p w14:paraId="4C3A2A40" w14:textId="77777777" w:rsidR="005B0C67" w:rsidRDefault="005B0C67" w:rsidP="005B0C67">
      <w:pPr>
        <w:spacing w:line="380" w:lineRule="exact"/>
        <w:jc w:val="center"/>
        <w:rPr>
          <w:b/>
        </w:rPr>
      </w:pPr>
      <w:r w:rsidRPr="005B0C67">
        <w:rPr>
          <w:b/>
        </w:rPr>
        <w:t>Литература</w:t>
      </w:r>
    </w:p>
    <w:p w14:paraId="7A7AA2C1" w14:textId="77777777" w:rsidR="00F906CD" w:rsidRDefault="00F906CD" w:rsidP="005B0C67">
      <w:pPr>
        <w:spacing w:line="380" w:lineRule="exact"/>
        <w:jc w:val="center"/>
        <w:rPr>
          <w:b/>
        </w:rPr>
      </w:pPr>
    </w:p>
    <w:p w14:paraId="613DAE9A" w14:textId="05E580A9" w:rsidR="00677EE0" w:rsidRDefault="00FD7B8C" w:rsidP="00F906CD">
      <w:pPr>
        <w:spacing w:line="380" w:lineRule="exact"/>
        <w:ind w:firstLine="709"/>
      </w:pPr>
      <w:r>
        <w:t>1.</w:t>
      </w:r>
      <w:r w:rsidR="00677EE0">
        <w:t>Побельский, С. В. Программирование на языке Си: учебное пособие для студентов технических специальностей вузов / С. В. Побельский, С. В. Фомин // Питер. – 2021. – С. 352.</w:t>
      </w:r>
    </w:p>
    <w:p w14:paraId="1660426F" w14:textId="53FE6152" w:rsidR="00677EE0" w:rsidRDefault="00FD7B8C" w:rsidP="00F906CD">
      <w:pPr>
        <w:spacing w:line="380" w:lineRule="exact"/>
        <w:ind w:firstLine="709"/>
      </w:pPr>
      <w:r>
        <w:t>2</w:t>
      </w:r>
      <w:r w:rsidR="00677EE0">
        <w:t>.Шилдт, Г. Язык программирования C. Полное руководство / Г. Шилдт // Вильямс. – 2022. – С. 816.</w:t>
      </w:r>
    </w:p>
    <w:p w14:paraId="05E152CD" w14:textId="3B2B31BA" w:rsidR="00677EE0" w:rsidRDefault="00FD7B8C" w:rsidP="00F906CD">
      <w:pPr>
        <w:spacing w:line="380" w:lineRule="exact"/>
        <w:ind w:firstLine="709"/>
      </w:pPr>
      <w:r>
        <w:t>3.</w:t>
      </w:r>
      <w:r w:rsidR="00677EE0">
        <w:t>Керниган, Б. Язык программирования C / Б. Керниган, Д. Ричи // Вильямс. – 2021. – С. 288.</w:t>
      </w:r>
    </w:p>
    <w:p w14:paraId="303237F9" w14:textId="54060F75" w:rsidR="00677EE0" w:rsidRDefault="00FD7B8C" w:rsidP="00F906CD">
      <w:pPr>
        <w:spacing w:line="380" w:lineRule="exact"/>
        <w:ind w:firstLine="709"/>
      </w:pPr>
      <w:r>
        <w:t>4.</w:t>
      </w:r>
      <w:r w:rsidR="00677EE0">
        <w:t>Прата, С. Язык программирования C: Лекции и упражнения / С. Прата // Питер. – 2023. – С. 960.</w:t>
      </w:r>
    </w:p>
    <w:p w14:paraId="644C86E8" w14:textId="77777777" w:rsidR="00F906CD" w:rsidRDefault="00FD7B8C" w:rsidP="00F906CD">
      <w:pPr>
        <w:spacing w:line="380" w:lineRule="exact"/>
        <w:ind w:firstLine="709"/>
      </w:pPr>
      <w:r>
        <w:t>5</w:t>
      </w:r>
      <w:r w:rsidR="00677EE0">
        <w:t>.Прохазка, П. Основы программирования на C и C++ / П. Прохазка // Мир. – 2018. – С. 512.</w:t>
      </w:r>
    </w:p>
    <w:p w14:paraId="4B8581C8" w14:textId="66E06DC3" w:rsidR="00FD7B8C" w:rsidRDefault="00FD7B8C" w:rsidP="00F906CD">
      <w:pPr>
        <w:spacing w:line="380" w:lineRule="exact"/>
        <w:ind w:firstLine="709"/>
      </w:pPr>
      <w:r>
        <w:t>6.Глушаков, С. В. Программирование на языке Cи: Учебное пособие / С. В. Глушаков, Н. А. Зорин // Горячая линия-Телеком. – 2018. – С. 248.</w:t>
      </w:r>
    </w:p>
    <w:p w14:paraId="5BD0AAC6" w14:textId="4ADFB8DE" w:rsidR="00FD7B8C" w:rsidRDefault="00FD7B8C" w:rsidP="00F906CD">
      <w:pPr>
        <w:spacing w:line="380" w:lineRule="exact"/>
        <w:ind w:firstLine="709"/>
      </w:pPr>
      <w:r>
        <w:t>7.Шапошников, К. В. Си для начинающих: Самоучитель / К. В. Шапошников // ДМК Пресс. – 2019. – С. 320.</w:t>
      </w:r>
    </w:p>
    <w:p w14:paraId="21CE5431" w14:textId="03C3ED20" w:rsidR="00FC0963" w:rsidRPr="00FC0963" w:rsidRDefault="00FD7B8C" w:rsidP="00F906CD">
      <w:pPr>
        <w:spacing w:line="380" w:lineRule="exact"/>
        <w:ind w:firstLine="709"/>
      </w:pPr>
      <w:r>
        <w:t>8.Солари, М. Алгоритмы и программирование на языке Cи / М. Солари // Вильямс. – 2020. – С. 672.</w:t>
      </w:r>
    </w:p>
    <w:sectPr w:rsidR="00FC0963" w:rsidRPr="00FC0963" w:rsidSect="00CC2823">
      <w:footerReference w:type="even" r:id="rId9"/>
      <w:pgSz w:w="11907" w:h="16840" w:code="9"/>
      <w:pgMar w:top="1701" w:right="964" w:bottom="851" w:left="1418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5E3EB89" w14:textId="77777777" w:rsidR="00354EA6" w:rsidRDefault="00354EA6">
      <w:r>
        <w:separator/>
      </w:r>
    </w:p>
  </w:endnote>
  <w:endnote w:type="continuationSeparator" w:id="0">
    <w:p w14:paraId="18390317" w14:textId="77777777" w:rsidR="00354EA6" w:rsidRDefault="00354E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A0116C" w14:textId="77777777" w:rsidR="00132A93" w:rsidRDefault="00132A93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32C944C3" w14:textId="77777777" w:rsidR="00132A93" w:rsidRDefault="00132A93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68B5A3E" w14:textId="77777777" w:rsidR="00354EA6" w:rsidRDefault="00354EA6">
      <w:r>
        <w:separator/>
      </w:r>
    </w:p>
  </w:footnote>
  <w:footnote w:type="continuationSeparator" w:id="0">
    <w:p w14:paraId="58E8E20B" w14:textId="77777777" w:rsidR="00354EA6" w:rsidRDefault="00354E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3"/>
    <w:multiLevelType w:val="singleLevel"/>
    <w:tmpl w:val="5E94E164"/>
    <w:name w:val="WW8Num3"/>
    <w:lvl w:ilvl="0">
      <w:start w:val="1"/>
      <w:numFmt w:val="upperLetter"/>
      <w:lvlText w:val="%1."/>
      <w:lvlJc w:val="left"/>
      <w:pPr>
        <w:tabs>
          <w:tab w:val="num" w:pos="-218"/>
        </w:tabs>
        <w:ind w:left="502" w:hanging="360"/>
      </w:pPr>
      <w:rPr>
        <w:b w:val="0"/>
      </w:rPr>
    </w:lvl>
  </w:abstractNum>
  <w:abstractNum w:abstractNumId="1">
    <w:nsid w:val="00000004"/>
    <w:multiLevelType w:val="singleLevel"/>
    <w:tmpl w:val="00000004"/>
    <w:name w:val="WW8Num4"/>
    <w:lvl w:ilvl="0">
      <w:start w:val="1"/>
      <w:numFmt w:val="upperLetter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">
    <w:nsid w:val="0000000A"/>
    <w:multiLevelType w:val="singleLevel"/>
    <w:tmpl w:val="0000000A"/>
    <w:name w:val="WW8Num10"/>
    <w:lvl w:ilvl="0">
      <w:start w:val="1"/>
      <w:numFmt w:val="upperLetter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3">
    <w:nsid w:val="0000000B"/>
    <w:multiLevelType w:val="singleLevel"/>
    <w:tmpl w:val="0000000B"/>
    <w:name w:val="WW8Num11"/>
    <w:lvl w:ilvl="0">
      <w:start w:val="1"/>
      <w:numFmt w:val="upperLetter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4">
    <w:nsid w:val="0000000D"/>
    <w:multiLevelType w:val="singleLevel"/>
    <w:tmpl w:val="0000000D"/>
    <w:name w:val="WW8Num13"/>
    <w:lvl w:ilvl="0">
      <w:start w:val="1"/>
      <w:numFmt w:val="upperLetter"/>
      <w:lvlText w:val="%1."/>
      <w:lvlJc w:val="left"/>
      <w:pPr>
        <w:tabs>
          <w:tab w:val="num" w:pos="66"/>
        </w:tabs>
        <w:ind w:left="786" w:hanging="360"/>
      </w:pPr>
    </w:lvl>
  </w:abstractNum>
  <w:abstractNum w:abstractNumId="5">
    <w:nsid w:val="0000000E"/>
    <w:multiLevelType w:val="singleLevel"/>
    <w:tmpl w:val="0000000E"/>
    <w:name w:val="WW8Num14"/>
    <w:lvl w:ilvl="0">
      <w:start w:val="1"/>
      <w:numFmt w:val="upperLetter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6">
    <w:nsid w:val="00000014"/>
    <w:multiLevelType w:val="singleLevel"/>
    <w:tmpl w:val="00000014"/>
    <w:name w:val="WW8Num20"/>
    <w:lvl w:ilvl="0">
      <w:start w:val="1"/>
      <w:numFmt w:val="upperLetter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7">
    <w:nsid w:val="00000015"/>
    <w:multiLevelType w:val="singleLevel"/>
    <w:tmpl w:val="00000015"/>
    <w:name w:val="WW8Num21"/>
    <w:lvl w:ilvl="0">
      <w:start w:val="1"/>
      <w:numFmt w:val="upperLetter"/>
      <w:lvlText w:val="%1."/>
      <w:lvlJc w:val="left"/>
      <w:pPr>
        <w:tabs>
          <w:tab w:val="num" w:pos="66"/>
        </w:tabs>
        <w:ind w:left="786" w:hanging="360"/>
      </w:pPr>
    </w:lvl>
  </w:abstractNum>
  <w:abstractNum w:abstractNumId="8">
    <w:nsid w:val="00000016"/>
    <w:multiLevelType w:val="singleLevel"/>
    <w:tmpl w:val="00000016"/>
    <w:name w:val="WW8Num22"/>
    <w:lvl w:ilvl="0">
      <w:start w:val="1"/>
      <w:numFmt w:val="upperLetter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9">
    <w:nsid w:val="00000017"/>
    <w:multiLevelType w:val="singleLevel"/>
    <w:tmpl w:val="00000017"/>
    <w:name w:val="WW8Num23"/>
    <w:lvl w:ilvl="0">
      <w:start w:val="1"/>
      <w:numFmt w:val="upperLetter"/>
      <w:lvlText w:val="%1."/>
      <w:lvlJc w:val="left"/>
      <w:pPr>
        <w:tabs>
          <w:tab w:val="num" w:pos="0"/>
        </w:tabs>
        <w:ind w:left="786" w:hanging="360"/>
      </w:pPr>
    </w:lvl>
  </w:abstractNum>
  <w:abstractNum w:abstractNumId="10">
    <w:nsid w:val="00000018"/>
    <w:multiLevelType w:val="singleLevel"/>
    <w:tmpl w:val="00000018"/>
    <w:name w:val="WW8Num24"/>
    <w:lvl w:ilvl="0">
      <w:start w:val="1"/>
      <w:numFmt w:val="upperLetter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1">
    <w:nsid w:val="00000019"/>
    <w:multiLevelType w:val="singleLevel"/>
    <w:tmpl w:val="00000019"/>
    <w:name w:val="WW8Num25"/>
    <w:lvl w:ilvl="0">
      <w:start w:val="1"/>
      <w:numFmt w:val="upperLetter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2">
    <w:nsid w:val="0000001A"/>
    <w:multiLevelType w:val="singleLevel"/>
    <w:tmpl w:val="0000001A"/>
    <w:name w:val="WW8Num26"/>
    <w:lvl w:ilvl="0">
      <w:start w:val="1"/>
      <w:numFmt w:val="upperLetter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3">
    <w:nsid w:val="0000001C"/>
    <w:multiLevelType w:val="singleLevel"/>
    <w:tmpl w:val="0000001C"/>
    <w:name w:val="WW8Num28"/>
    <w:lvl w:ilvl="0">
      <w:start w:val="1"/>
      <w:numFmt w:val="upperLetter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4">
    <w:nsid w:val="0000001D"/>
    <w:multiLevelType w:val="singleLevel"/>
    <w:tmpl w:val="0000001D"/>
    <w:name w:val="WW8Num29"/>
    <w:lvl w:ilvl="0">
      <w:start w:val="1"/>
      <w:numFmt w:val="upperLetter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5">
    <w:nsid w:val="0000001F"/>
    <w:multiLevelType w:val="singleLevel"/>
    <w:tmpl w:val="0000001F"/>
    <w:name w:val="WW8Num31"/>
    <w:lvl w:ilvl="0">
      <w:start w:val="1"/>
      <w:numFmt w:val="upperLetter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6">
    <w:nsid w:val="00000021"/>
    <w:multiLevelType w:val="singleLevel"/>
    <w:tmpl w:val="00000021"/>
    <w:name w:val="WW8Num33"/>
    <w:lvl w:ilvl="0">
      <w:start w:val="1"/>
      <w:numFmt w:val="upperLetter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7">
    <w:nsid w:val="00000022"/>
    <w:multiLevelType w:val="singleLevel"/>
    <w:tmpl w:val="00000022"/>
    <w:name w:val="WW8Num34"/>
    <w:lvl w:ilvl="0">
      <w:start w:val="1"/>
      <w:numFmt w:val="upperLetter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8">
    <w:nsid w:val="00DC26DC"/>
    <w:multiLevelType w:val="hybridMultilevel"/>
    <w:tmpl w:val="B12A28C8"/>
    <w:lvl w:ilvl="0" w:tplc="E2C6665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05287ECC"/>
    <w:multiLevelType w:val="hybridMultilevel"/>
    <w:tmpl w:val="EC0C319A"/>
    <w:lvl w:ilvl="0" w:tplc="C60096F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08137858"/>
    <w:multiLevelType w:val="hybridMultilevel"/>
    <w:tmpl w:val="EC0C319A"/>
    <w:lvl w:ilvl="0" w:tplc="C60096F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11603B90"/>
    <w:multiLevelType w:val="hybridMultilevel"/>
    <w:tmpl w:val="A022CF4E"/>
    <w:lvl w:ilvl="0" w:tplc="B9DA7D0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8483AD3"/>
    <w:multiLevelType w:val="hybridMultilevel"/>
    <w:tmpl w:val="CF2C8652"/>
    <w:lvl w:ilvl="0" w:tplc="FA7AC88C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1D9D5498"/>
    <w:multiLevelType w:val="hybridMultilevel"/>
    <w:tmpl w:val="55F87FB8"/>
    <w:lvl w:ilvl="0" w:tplc="5E94E164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E321166"/>
    <w:multiLevelType w:val="hybridMultilevel"/>
    <w:tmpl w:val="6448A358"/>
    <w:lvl w:ilvl="0" w:tplc="CF14DA7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222353D5"/>
    <w:multiLevelType w:val="hybridMultilevel"/>
    <w:tmpl w:val="EC0C319A"/>
    <w:lvl w:ilvl="0" w:tplc="C60096F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25457544"/>
    <w:multiLevelType w:val="hybridMultilevel"/>
    <w:tmpl w:val="F636039E"/>
    <w:lvl w:ilvl="0" w:tplc="1944A1F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2DC93523"/>
    <w:multiLevelType w:val="hybridMultilevel"/>
    <w:tmpl w:val="84A404E0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2F6626AB"/>
    <w:multiLevelType w:val="hybridMultilevel"/>
    <w:tmpl w:val="8FECC09C"/>
    <w:lvl w:ilvl="0" w:tplc="9D706A94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304A368B"/>
    <w:multiLevelType w:val="hybridMultilevel"/>
    <w:tmpl w:val="EC0C319A"/>
    <w:lvl w:ilvl="0" w:tplc="C60096F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32E53D76"/>
    <w:multiLevelType w:val="hybridMultilevel"/>
    <w:tmpl w:val="5584FA7A"/>
    <w:lvl w:ilvl="0" w:tplc="5E94E164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33324C35"/>
    <w:multiLevelType w:val="hybridMultilevel"/>
    <w:tmpl w:val="87A8B82E"/>
    <w:lvl w:ilvl="0" w:tplc="5E94E164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33795C12"/>
    <w:multiLevelType w:val="hybridMultilevel"/>
    <w:tmpl w:val="1C1A8B06"/>
    <w:lvl w:ilvl="0" w:tplc="5E94E164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35292A0B"/>
    <w:multiLevelType w:val="hybridMultilevel"/>
    <w:tmpl w:val="1C1A8B06"/>
    <w:lvl w:ilvl="0" w:tplc="5E94E164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35BF2BCB"/>
    <w:multiLevelType w:val="hybridMultilevel"/>
    <w:tmpl w:val="1C1A8B06"/>
    <w:lvl w:ilvl="0" w:tplc="5E94E164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4382266C"/>
    <w:multiLevelType w:val="hybridMultilevel"/>
    <w:tmpl w:val="5DEEF6CE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446C19DC"/>
    <w:multiLevelType w:val="singleLevel"/>
    <w:tmpl w:val="0000001C"/>
    <w:lvl w:ilvl="0">
      <w:start w:val="1"/>
      <w:numFmt w:val="upperLetter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37">
    <w:nsid w:val="69524BEB"/>
    <w:multiLevelType w:val="hybridMultilevel"/>
    <w:tmpl w:val="EC0C319A"/>
    <w:lvl w:ilvl="0" w:tplc="C60096F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>
    <w:nsid w:val="6FEC7E2E"/>
    <w:multiLevelType w:val="hybridMultilevel"/>
    <w:tmpl w:val="1D860E54"/>
    <w:lvl w:ilvl="0" w:tplc="04190015">
      <w:start w:val="1"/>
      <w:numFmt w:val="upperLetter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9">
    <w:nsid w:val="76666A24"/>
    <w:multiLevelType w:val="hybridMultilevel"/>
    <w:tmpl w:val="7414AF6A"/>
    <w:lvl w:ilvl="0" w:tplc="293EB93C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0"/>
  </w:num>
  <w:num w:numId="3">
    <w:abstractNumId w:val="1"/>
  </w:num>
  <w:num w:numId="4">
    <w:abstractNumId w:val="2"/>
  </w:num>
  <w:num w:numId="5">
    <w:abstractNumId w:val="3"/>
  </w:num>
  <w:num w:numId="6">
    <w:abstractNumId w:val="4"/>
  </w:num>
  <w:num w:numId="7">
    <w:abstractNumId w:val="5"/>
  </w:num>
  <w:num w:numId="8">
    <w:abstractNumId w:val="6"/>
  </w:num>
  <w:num w:numId="9">
    <w:abstractNumId w:val="7"/>
  </w:num>
  <w:num w:numId="10">
    <w:abstractNumId w:val="8"/>
  </w:num>
  <w:num w:numId="11">
    <w:abstractNumId w:val="9"/>
  </w:num>
  <w:num w:numId="12">
    <w:abstractNumId w:val="10"/>
  </w:num>
  <w:num w:numId="13">
    <w:abstractNumId w:val="11"/>
  </w:num>
  <w:num w:numId="14">
    <w:abstractNumId w:val="12"/>
  </w:num>
  <w:num w:numId="15">
    <w:abstractNumId w:val="13"/>
  </w:num>
  <w:num w:numId="16">
    <w:abstractNumId w:val="14"/>
  </w:num>
  <w:num w:numId="17">
    <w:abstractNumId w:val="15"/>
  </w:num>
  <w:num w:numId="18">
    <w:abstractNumId w:val="16"/>
  </w:num>
  <w:num w:numId="19">
    <w:abstractNumId w:val="17"/>
  </w:num>
  <w:num w:numId="20">
    <w:abstractNumId w:val="27"/>
  </w:num>
  <w:num w:numId="21">
    <w:abstractNumId w:val="31"/>
  </w:num>
  <w:num w:numId="22">
    <w:abstractNumId w:val="24"/>
  </w:num>
  <w:num w:numId="23">
    <w:abstractNumId w:val="28"/>
  </w:num>
  <w:num w:numId="24">
    <w:abstractNumId w:val="18"/>
  </w:num>
  <w:num w:numId="25">
    <w:abstractNumId w:val="23"/>
  </w:num>
  <w:num w:numId="26">
    <w:abstractNumId w:val="30"/>
  </w:num>
  <w:num w:numId="27">
    <w:abstractNumId w:val="19"/>
  </w:num>
  <w:num w:numId="28">
    <w:abstractNumId w:val="38"/>
  </w:num>
  <w:num w:numId="29">
    <w:abstractNumId w:val="20"/>
  </w:num>
  <w:num w:numId="30">
    <w:abstractNumId w:val="26"/>
  </w:num>
  <w:num w:numId="31">
    <w:abstractNumId w:val="25"/>
  </w:num>
  <w:num w:numId="32">
    <w:abstractNumId w:val="37"/>
  </w:num>
  <w:num w:numId="33">
    <w:abstractNumId w:val="29"/>
  </w:num>
  <w:num w:numId="34">
    <w:abstractNumId w:val="35"/>
  </w:num>
  <w:num w:numId="35">
    <w:abstractNumId w:val="33"/>
  </w:num>
  <w:num w:numId="36">
    <w:abstractNumId w:val="39"/>
  </w:num>
  <w:num w:numId="37">
    <w:abstractNumId w:val="21"/>
  </w:num>
  <w:num w:numId="38">
    <w:abstractNumId w:val="32"/>
  </w:num>
  <w:num w:numId="39">
    <w:abstractNumId w:val="34"/>
  </w:num>
  <w:num w:numId="40">
    <w:abstractNumId w:val="36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6702"/>
    <w:rsid w:val="00044461"/>
    <w:rsid w:val="000C33F2"/>
    <w:rsid w:val="000C48D3"/>
    <w:rsid w:val="0010378D"/>
    <w:rsid w:val="00132A93"/>
    <w:rsid w:val="0014512E"/>
    <w:rsid w:val="00176CAF"/>
    <w:rsid w:val="00200C75"/>
    <w:rsid w:val="0020483D"/>
    <w:rsid w:val="00232C4C"/>
    <w:rsid w:val="002501AB"/>
    <w:rsid w:val="002624D3"/>
    <w:rsid w:val="002773BE"/>
    <w:rsid w:val="002E2A15"/>
    <w:rsid w:val="003415E9"/>
    <w:rsid w:val="00354EA6"/>
    <w:rsid w:val="00376DCE"/>
    <w:rsid w:val="003C6358"/>
    <w:rsid w:val="003F09BB"/>
    <w:rsid w:val="00407ED3"/>
    <w:rsid w:val="004456C4"/>
    <w:rsid w:val="00497D5B"/>
    <w:rsid w:val="004B0320"/>
    <w:rsid w:val="004B6FFE"/>
    <w:rsid w:val="004C3282"/>
    <w:rsid w:val="004F706B"/>
    <w:rsid w:val="005518EC"/>
    <w:rsid w:val="00595255"/>
    <w:rsid w:val="005B0C67"/>
    <w:rsid w:val="005B4F79"/>
    <w:rsid w:val="005B7D68"/>
    <w:rsid w:val="005F1F63"/>
    <w:rsid w:val="005F32C0"/>
    <w:rsid w:val="006118B0"/>
    <w:rsid w:val="0064065E"/>
    <w:rsid w:val="0064554C"/>
    <w:rsid w:val="00677EE0"/>
    <w:rsid w:val="006919AE"/>
    <w:rsid w:val="006A2D7F"/>
    <w:rsid w:val="006A7E11"/>
    <w:rsid w:val="006D208A"/>
    <w:rsid w:val="007A1B66"/>
    <w:rsid w:val="00812FD1"/>
    <w:rsid w:val="00824A9E"/>
    <w:rsid w:val="008359D5"/>
    <w:rsid w:val="008770AF"/>
    <w:rsid w:val="008E64F6"/>
    <w:rsid w:val="00912E3B"/>
    <w:rsid w:val="00935E37"/>
    <w:rsid w:val="009566C9"/>
    <w:rsid w:val="00963E74"/>
    <w:rsid w:val="0097365D"/>
    <w:rsid w:val="009A0E76"/>
    <w:rsid w:val="009E42F6"/>
    <w:rsid w:val="009F6702"/>
    <w:rsid w:val="00A20B46"/>
    <w:rsid w:val="00A343E0"/>
    <w:rsid w:val="00A4385D"/>
    <w:rsid w:val="00A648BC"/>
    <w:rsid w:val="00A72EE4"/>
    <w:rsid w:val="00A84B12"/>
    <w:rsid w:val="00AC7936"/>
    <w:rsid w:val="00AE6791"/>
    <w:rsid w:val="00B030A3"/>
    <w:rsid w:val="00B832CD"/>
    <w:rsid w:val="00B967F9"/>
    <w:rsid w:val="00BC26FE"/>
    <w:rsid w:val="00BE49F5"/>
    <w:rsid w:val="00C403BD"/>
    <w:rsid w:val="00C85D75"/>
    <w:rsid w:val="00CC2823"/>
    <w:rsid w:val="00CE4FC5"/>
    <w:rsid w:val="00CF37B8"/>
    <w:rsid w:val="00D509C5"/>
    <w:rsid w:val="00D861DF"/>
    <w:rsid w:val="00DB3879"/>
    <w:rsid w:val="00DE286C"/>
    <w:rsid w:val="00E0683A"/>
    <w:rsid w:val="00E1329C"/>
    <w:rsid w:val="00E24F3D"/>
    <w:rsid w:val="00E57B82"/>
    <w:rsid w:val="00E90560"/>
    <w:rsid w:val="00E91DF3"/>
    <w:rsid w:val="00E94B0C"/>
    <w:rsid w:val="00EB14D3"/>
    <w:rsid w:val="00F16F0F"/>
    <w:rsid w:val="00F328E4"/>
    <w:rsid w:val="00F6243B"/>
    <w:rsid w:val="00F906CD"/>
    <w:rsid w:val="00FC0963"/>
    <w:rsid w:val="00FD7B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262DD68"/>
  <w15:chartTrackingRefBased/>
  <w15:docId w15:val="{1DD63284-FA4E-4421-A33E-CC5868564F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67F9"/>
    <w:pPr>
      <w:jc w:val="both"/>
    </w:pPr>
    <w:rPr>
      <w:sz w:val="24"/>
    </w:rPr>
  </w:style>
  <w:style w:type="paragraph" w:styleId="1">
    <w:name w:val="heading 1"/>
    <w:basedOn w:val="a"/>
    <w:next w:val="a"/>
    <w:qFormat/>
    <w:rsid w:val="00232C4C"/>
    <w:pPr>
      <w:keepNext/>
      <w:jc w:val="center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F6702"/>
    <w:pPr>
      <w:tabs>
        <w:tab w:val="center" w:pos="4536"/>
        <w:tab w:val="right" w:pos="9072"/>
      </w:tabs>
    </w:pPr>
  </w:style>
  <w:style w:type="paragraph" w:styleId="a4">
    <w:name w:val="footer"/>
    <w:basedOn w:val="a"/>
    <w:rsid w:val="009F6702"/>
    <w:pPr>
      <w:tabs>
        <w:tab w:val="center" w:pos="4536"/>
        <w:tab w:val="right" w:pos="9072"/>
      </w:tabs>
    </w:pPr>
  </w:style>
  <w:style w:type="character" w:styleId="a5">
    <w:name w:val="page number"/>
    <w:basedOn w:val="a0"/>
    <w:rsid w:val="009F6702"/>
  </w:style>
  <w:style w:type="character" w:styleId="a6">
    <w:name w:val="annotation reference"/>
    <w:semiHidden/>
    <w:rsid w:val="009F6702"/>
    <w:rPr>
      <w:sz w:val="16"/>
    </w:rPr>
  </w:style>
  <w:style w:type="paragraph" w:styleId="a7">
    <w:name w:val="annotation text"/>
    <w:basedOn w:val="a"/>
    <w:semiHidden/>
    <w:rsid w:val="009F6702"/>
    <w:rPr>
      <w:sz w:val="20"/>
    </w:rPr>
  </w:style>
  <w:style w:type="paragraph" w:styleId="a8">
    <w:name w:val="footnote text"/>
    <w:basedOn w:val="a"/>
    <w:semiHidden/>
    <w:rsid w:val="009F6702"/>
    <w:rPr>
      <w:sz w:val="20"/>
    </w:rPr>
  </w:style>
  <w:style w:type="character" w:styleId="a9">
    <w:name w:val="footnote reference"/>
    <w:semiHidden/>
    <w:rsid w:val="009F6702"/>
    <w:rPr>
      <w:vertAlign w:val="superscript"/>
    </w:rPr>
  </w:style>
  <w:style w:type="paragraph" w:customStyle="1" w:styleId="base">
    <w:name w:val="base"/>
    <w:basedOn w:val="a"/>
    <w:rsid w:val="009F6702"/>
    <w:pPr>
      <w:spacing w:after="150"/>
      <w:ind w:left="750" w:right="300"/>
    </w:pPr>
    <w:rPr>
      <w:rFonts w:ascii="Arial" w:hAnsi="Arial" w:cs="Arial"/>
      <w:sz w:val="18"/>
      <w:szCs w:val="18"/>
    </w:rPr>
  </w:style>
  <w:style w:type="table" w:styleId="aa">
    <w:name w:val="Table Grid"/>
    <w:basedOn w:val="a1"/>
    <w:rsid w:val="00812FD1"/>
    <w:pPr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ody Text Indent"/>
    <w:basedOn w:val="a"/>
    <w:rsid w:val="00232C4C"/>
    <w:pPr>
      <w:ind w:firstLine="567"/>
    </w:pPr>
  </w:style>
  <w:style w:type="paragraph" w:styleId="2">
    <w:name w:val="Body Text Indent 2"/>
    <w:basedOn w:val="a"/>
    <w:rsid w:val="00232C4C"/>
    <w:pPr>
      <w:ind w:firstLine="567"/>
      <w:jc w:val="left"/>
    </w:pPr>
    <w:rPr>
      <w:b/>
    </w:rPr>
  </w:style>
  <w:style w:type="paragraph" w:styleId="3">
    <w:name w:val="Body Text Indent 3"/>
    <w:basedOn w:val="a"/>
    <w:rsid w:val="00232C4C"/>
    <w:pPr>
      <w:ind w:right="-4" w:firstLine="567"/>
    </w:pPr>
    <w:rPr>
      <w:b/>
    </w:rPr>
  </w:style>
  <w:style w:type="paragraph" w:customStyle="1" w:styleId="10">
    <w:name w:val="Обычный1"/>
    <w:rsid w:val="00232C4C"/>
    <w:pPr>
      <w:widowControl w:val="0"/>
    </w:pPr>
    <w:rPr>
      <w:snapToGrid w:val="0"/>
    </w:rPr>
  </w:style>
  <w:style w:type="paragraph" w:styleId="ac">
    <w:name w:val="List Paragraph"/>
    <w:basedOn w:val="a"/>
    <w:uiPriority w:val="34"/>
    <w:qFormat/>
    <w:rsid w:val="004F706B"/>
    <w:pPr>
      <w:spacing w:after="160" w:line="259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styleId="ad">
    <w:name w:val="Document Map"/>
    <w:basedOn w:val="a"/>
    <w:semiHidden/>
    <w:rsid w:val="0020483D"/>
    <w:pPr>
      <w:shd w:val="clear" w:color="auto" w:fill="000080"/>
    </w:pPr>
    <w:rPr>
      <w:rFonts w:ascii="Tahoma" w:hAnsi="Tahoma" w:cs="Tahoma"/>
      <w:sz w:val="20"/>
    </w:rPr>
  </w:style>
  <w:style w:type="character" w:styleId="ae">
    <w:name w:val="Placeholder Text"/>
    <w:basedOn w:val="a0"/>
    <w:uiPriority w:val="99"/>
    <w:semiHidden/>
    <w:rsid w:val="00B967F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1458</Words>
  <Characters>8313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Варианты выполнения контрольных работ</vt:lpstr>
    </vt:vector>
  </TitlesOfParts>
  <Company>EOI</Company>
  <LinksUpToDate>false</LinksUpToDate>
  <CharactersWithSpaces>9752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Варианты выполнения контрольных работ</dc:title>
  <dc:subject/>
  <dc:creator>gkostomarova</dc:creator>
  <cp:keywords/>
  <dc:description/>
  <cp:lastModifiedBy>IT(IKA)</cp:lastModifiedBy>
  <cp:revision>2</cp:revision>
  <cp:lastPrinted>2010-12-23T09:27:00Z</cp:lastPrinted>
  <dcterms:created xsi:type="dcterms:W3CDTF">2024-08-22T16:28:00Z</dcterms:created>
  <dcterms:modified xsi:type="dcterms:W3CDTF">2024-08-22T16:28:00Z</dcterms:modified>
</cp:coreProperties>
</file>